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7030A0"/>
  <w:body>
    <w:p w:rsidR="0033102B" w:rsidRPr="00E616E8" w:rsidRDefault="0033102B">
      <w:pPr>
        <w:spacing w:line="240" w:lineRule="auto"/>
        <w:jc w:val="center"/>
        <w:rPr>
          <w:rFonts w:ascii="Arial" w:hAnsi="Arial" w:cs="Arial"/>
          <w:b/>
          <w:bCs/>
          <w:color w:val="FFFFFF" w:themeColor="background1"/>
          <w:sz w:val="32"/>
          <w:szCs w:val="32"/>
        </w:rPr>
      </w:pPr>
      <w:r w:rsidRPr="00E616E8">
        <w:rPr>
          <w:rFonts w:ascii="Arial" w:hAnsi="Arial" w:cs="Arial"/>
          <w:b/>
          <w:bCs/>
          <w:color w:val="FFFFFF" w:themeColor="background1"/>
          <w:sz w:val="32"/>
          <w:szCs w:val="32"/>
        </w:rPr>
        <w:t>Joining instructions for miniMOOC</w:t>
      </w:r>
    </w:p>
    <w:p w:rsidR="0033102B" w:rsidRPr="00E616E8" w:rsidRDefault="0033102B">
      <w:pPr>
        <w:spacing w:line="240" w:lineRule="auto"/>
        <w:jc w:val="center"/>
        <w:rPr>
          <w:rFonts w:ascii="Arial" w:hAnsi="Arial" w:cs="Arial"/>
          <w:b/>
          <w:bCs/>
          <w:color w:val="FFFFFF" w:themeColor="background1"/>
          <w:sz w:val="32"/>
          <w:szCs w:val="32"/>
        </w:rPr>
      </w:pPr>
      <w:r w:rsidRPr="00E616E8">
        <w:rPr>
          <w:rFonts w:ascii="Arial" w:hAnsi="Arial" w:cs="Arial"/>
          <w:b/>
          <w:bCs/>
          <w:color w:val="FFFFFF" w:themeColor="background1"/>
          <w:sz w:val="32"/>
          <w:szCs w:val="32"/>
        </w:rPr>
        <w:t>Supporting Community Empowerment</w:t>
      </w:r>
    </w:p>
    <w:p w:rsidR="00781DE4" w:rsidRPr="00F671C5" w:rsidRDefault="00781DE4" w:rsidP="00781DE4">
      <w:pPr>
        <w:spacing w:after="0" w:line="240" w:lineRule="auto"/>
        <w:rPr>
          <w:rFonts w:ascii="Arial" w:hAnsi="Arial" w:cs="Arial"/>
          <w:bCs/>
          <w:color w:val="0000CC"/>
          <w:sz w:val="24"/>
          <w:szCs w:val="24"/>
        </w:rPr>
      </w:pPr>
    </w:p>
    <w:p w:rsidR="0033102B" w:rsidRPr="00E616E8" w:rsidRDefault="0033102B" w:rsidP="00781DE4">
      <w:pPr>
        <w:spacing w:after="0" w:line="240" w:lineRule="auto"/>
        <w:rPr>
          <w:rFonts w:ascii="Arial" w:hAnsi="Arial" w:cs="Arial"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To join this course you need to </w:t>
      </w:r>
    </w:p>
    <w:p w:rsidR="00580FB8" w:rsidRPr="00E616E8" w:rsidRDefault="00580FB8" w:rsidP="00781DE4">
      <w:pPr>
        <w:spacing w:after="0" w:line="240" w:lineRule="auto"/>
        <w:rPr>
          <w:rFonts w:ascii="Arial" w:hAnsi="Arial" w:cs="Arial"/>
          <w:bCs/>
          <w:color w:val="FFFFFF" w:themeColor="background1"/>
          <w:sz w:val="24"/>
          <w:szCs w:val="24"/>
        </w:rPr>
      </w:pPr>
    </w:p>
    <w:p w:rsidR="0033102B" w:rsidRPr="00E616E8" w:rsidRDefault="0033102B" w:rsidP="00580FB8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Create a </w:t>
      </w:r>
      <w:r w:rsidR="00E616E8" w:rsidRPr="00E616E8">
        <w:rPr>
          <w:rFonts w:ascii="Arial" w:hAnsi="Arial" w:cs="Arial"/>
          <w:bCs/>
          <w:color w:val="FFFFFF" w:themeColor="background1"/>
          <w:sz w:val="24"/>
          <w:szCs w:val="24"/>
        </w:rPr>
        <w:t>Gmail</w:t>
      </w: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account</w:t>
      </w:r>
      <w:r w:rsidR="004A75DC"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(see instructions below)</w:t>
      </w:r>
    </w:p>
    <w:p w:rsidR="0033102B" w:rsidRPr="00E616E8" w:rsidRDefault="0033102B" w:rsidP="00580FB8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Let us know your </w:t>
      </w:r>
      <w:r w:rsidR="00E616E8" w:rsidRPr="00E616E8">
        <w:rPr>
          <w:rFonts w:ascii="Arial" w:hAnsi="Arial" w:cs="Arial"/>
          <w:bCs/>
          <w:color w:val="FFFFFF" w:themeColor="background1"/>
          <w:sz w:val="24"/>
          <w:szCs w:val="24"/>
        </w:rPr>
        <w:t>Gmail</w:t>
      </w: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address (email albishawi@abdn.ac.uk)</w:t>
      </w:r>
    </w:p>
    <w:p w:rsidR="0033102B" w:rsidRPr="00E616E8" w:rsidRDefault="0033102B" w:rsidP="00580FB8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>Sign up to Google+</w:t>
      </w:r>
      <w:r w:rsidR="004A75DC"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(see below)</w:t>
      </w:r>
    </w:p>
    <w:p w:rsidR="0033102B" w:rsidRPr="00E616E8" w:rsidRDefault="0033102B" w:rsidP="00580FB8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Add the Google Hangout </w:t>
      </w:r>
      <w:r w:rsidR="00E616E8" w:rsidRPr="00E616E8">
        <w:rPr>
          <w:rFonts w:ascii="Arial" w:hAnsi="Arial" w:cs="Arial"/>
          <w:bCs/>
          <w:color w:val="FFFFFF" w:themeColor="background1"/>
          <w:sz w:val="24"/>
          <w:szCs w:val="24"/>
        </w:rPr>
        <w:t>plug-in</w:t>
      </w:r>
      <w:r w:rsidR="004A75DC"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to your Google+ account (see below)</w:t>
      </w:r>
    </w:p>
    <w:p w:rsidR="0033102B" w:rsidRPr="00E616E8" w:rsidRDefault="0033102B" w:rsidP="00580FB8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>Test your microphone, headset (if you will be using one) and webcam</w:t>
      </w:r>
    </w:p>
    <w:p w:rsidR="0033102B" w:rsidRPr="00E616E8" w:rsidRDefault="0033102B" w:rsidP="00580FB8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>Work with your ICT department/colleagues to do this</w:t>
      </w:r>
    </w:p>
    <w:p w:rsidR="00580FB8" w:rsidRPr="00E616E8" w:rsidRDefault="00580FB8" w:rsidP="00580FB8">
      <w:pPr>
        <w:spacing w:after="120" w:line="240" w:lineRule="auto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:rsidR="00623122" w:rsidRPr="00E616E8" w:rsidRDefault="00623122" w:rsidP="00580FB8">
      <w:pPr>
        <w:spacing w:after="120" w:line="240" w:lineRule="auto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 xml:space="preserve">How to sign up to Gmail, Google+ </w:t>
      </w:r>
      <w:r w:rsidR="004A75DC"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>and</w:t>
      </w:r>
      <w:r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 xml:space="preserve"> Google Hangout</w:t>
      </w:r>
    </w:p>
    <w:p w:rsidR="00623122" w:rsidRPr="00E616E8" w:rsidRDefault="00580FB8" w:rsidP="00580FB8">
      <w:pPr>
        <w:spacing w:after="0" w:line="240" w:lineRule="auto"/>
        <w:rPr>
          <w:rFonts w:ascii="Arial" w:hAnsi="Arial" w:cs="Arial"/>
          <w:b/>
          <w:i/>
          <w:iCs/>
          <w:color w:val="FFFFFF" w:themeColor="background1"/>
          <w:sz w:val="24"/>
          <w:szCs w:val="24"/>
          <w:u w:val="single"/>
        </w:rPr>
      </w:pP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>I</w:t>
      </w:r>
      <w:r w:rsidR="00623122"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f you don’t </w:t>
      </w: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already have a </w:t>
      </w:r>
      <w:r w:rsidR="00E616E8" w:rsidRPr="00E616E8">
        <w:rPr>
          <w:rFonts w:ascii="Arial" w:hAnsi="Arial" w:cs="Arial"/>
          <w:bCs/>
          <w:color w:val="FFFFFF" w:themeColor="background1"/>
          <w:sz w:val="24"/>
          <w:szCs w:val="24"/>
        </w:rPr>
        <w:t>Gmail</w:t>
      </w: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account there is a</w:t>
      </w:r>
      <w:r w:rsidR="00623122"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step by step guide below on how to sign up to Gmail, access Google+ </w:t>
      </w: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and then join a Google Hangout. </w:t>
      </w:r>
      <w:r w:rsidR="00623122" w:rsidRPr="00E616E8">
        <w:rPr>
          <w:rFonts w:ascii="Arial" w:hAnsi="Arial" w:cs="Arial"/>
          <w:bCs/>
          <w:color w:val="FFFFFF" w:themeColor="background1"/>
          <w:sz w:val="24"/>
          <w:szCs w:val="24"/>
        </w:rPr>
        <w:t>Alternativ</w:t>
      </w:r>
      <w:r w:rsidR="00C97503"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ely you can watch this tutorial: </w:t>
      </w:r>
      <w:hyperlink r:id="rId8" w:history="1">
        <w:r w:rsidR="00623122" w:rsidRPr="00E616E8">
          <w:rPr>
            <w:rFonts w:ascii="Arial" w:hAnsi="Arial" w:cs="Arial"/>
            <w:b/>
            <w:i/>
            <w:iCs/>
            <w:color w:val="FFFFFF" w:themeColor="background1"/>
            <w:sz w:val="24"/>
            <w:szCs w:val="24"/>
            <w:u w:val="single"/>
          </w:rPr>
          <w:t>http</w:t>
        </w:r>
      </w:hyperlink>
      <w:hyperlink r:id="rId9" w:history="1">
        <w:proofErr w:type="gramStart"/>
        <w:r w:rsidR="00623122" w:rsidRPr="00E616E8">
          <w:rPr>
            <w:rFonts w:ascii="Arial" w:hAnsi="Arial" w:cs="Arial"/>
            <w:b/>
            <w:i/>
            <w:iCs/>
            <w:color w:val="FFFFFF" w:themeColor="background1"/>
            <w:sz w:val="24"/>
            <w:szCs w:val="24"/>
            <w:u w:val="single"/>
          </w:rPr>
          <w:t>:/</w:t>
        </w:r>
        <w:proofErr w:type="gramEnd"/>
        <w:r w:rsidR="00623122" w:rsidRPr="00E616E8">
          <w:rPr>
            <w:rFonts w:ascii="Arial" w:hAnsi="Arial" w:cs="Arial"/>
            <w:b/>
            <w:i/>
            <w:iCs/>
            <w:color w:val="FFFFFF" w:themeColor="background1"/>
            <w:sz w:val="24"/>
            <w:szCs w:val="24"/>
            <w:u w:val="single"/>
          </w:rPr>
          <w:t>/</w:t>
        </w:r>
      </w:hyperlink>
      <w:hyperlink r:id="rId10" w:history="1">
        <w:r w:rsidR="00623122" w:rsidRPr="00E616E8">
          <w:rPr>
            <w:rFonts w:ascii="Arial" w:hAnsi="Arial" w:cs="Arial"/>
            <w:b/>
            <w:i/>
            <w:iCs/>
            <w:color w:val="FFFFFF" w:themeColor="background1"/>
            <w:sz w:val="24"/>
            <w:szCs w:val="24"/>
            <w:u w:val="single"/>
          </w:rPr>
          <w:t>www</w:t>
        </w:r>
      </w:hyperlink>
      <w:hyperlink r:id="rId11" w:history="1">
        <w:r w:rsidR="00623122" w:rsidRPr="00E616E8">
          <w:rPr>
            <w:rFonts w:ascii="Arial" w:hAnsi="Arial" w:cs="Arial"/>
            <w:b/>
            <w:i/>
            <w:iCs/>
            <w:color w:val="FFFFFF" w:themeColor="background1"/>
            <w:sz w:val="24"/>
            <w:szCs w:val="24"/>
            <w:u w:val="single"/>
          </w:rPr>
          <w:t>.</w:t>
        </w:r>
      </w:hyperlink>
      <w:hyperlink r:id="rId12" w:history="1">
        <w:proofErr w:type="gramStart"/>
        <w:r w:rsidR="00623122" w:rsidRPr="00E616E8">
          <w:rPr>
            <w:rFonts w:ascii="Arial" w:hAnsi="Arial" w:cs="Arial"/>
            <w:b/>
            <w:i/>
            <w:iCs/>
            <w:color w:val="FFFFFF" w:themeColor="background1"/>
            <w:sz w:val="24"/>
            <w:szCs w:val="24"/>
            <w:u w:val="single"/>
          </w:rPr>
          <w:t>youtube</w:t>
        </w:r>
        <w:proofErr w:type="gramEnd"/>
      </w:hyperlink>
      <w:hyperlink r:id="rId13" w:history="1">
        <w:r w:rsidR="00623122" w:rsidRPr="00E616E8">
          <w:rPr>
            <w:rFonts w:ascii="Arial" w:hAnsi="Arial" w:cs="Arial"/>
            <w:b/>
            <w:i/>
            <w:iCs/>
            <w:color w:val="FFFFFF" w:themeColor="background1"/>
            <w:sz w:val="24"/>
            <w:szCs w:val="24"/>
            <w:u w:val="single"/>
          </w:rPr>
          <w:t>.</w:t>
        </w:r>
      </w:hyperlink>
      <w:hyperlink r:id="rId14" w:history="1">
        <w:proofErr w:type="gramStart"/>
        <w:r w:rsidR="00623122" w:rsidRPr="00E616E8">
          <w:rPr>
            <w:rFonts w:ascii="Arial" w:hAnsi="Arial" w:cs="Arial"/>
            <w:b/>
            <w:i/>
            <w:iCs/>
            <w:color w:val="FFFFFF" w:themeColor="background1"/>
            <w:sz w:val="24"/>
            <w:szCs w:val="24"/>
            <w:u w:val="single"/>
          </w:rPr>
          <w:t>com</w:t>
        </w:r>
      </w:hyperlink>
      <w:hyperlink r:id="rId15" w:history="1">
        <w:r w:rsidR="00623122" w:rsidRPr="00E616E8">
          <w:rPr>
            <w:rFonts w:ascii="Arial" w:hAnsi="Arial" w:cs="Arial"/>
            <w:b/>
            <w:i/>
            <w:iCs/>
            <w:color w:val="FFFFFF" w:themeColor="background1"/>
            <w:sz w:val="24"/>
            <w:szCs w:val="24"/>
            <w:u w:val="single"/>
          </w:rPr>
          <w:t>/</w:t>
        </w:r>
      </w:hyperlink>
      <w:hyperlink r:id="rId16" w:history="1">
        <w:r w:rsidR="00623122" w:rsidRPr="00E616E8">
          <w:rPr>
            <w:rFonts w:ascii="Arial" w:hAnsi="Arial" w:cs="Arial"/>
            <w:b/>
            <w:i/>
            <w:iCs/>
            <w:color w:val="FFFFFF" w:themeColor="background1"/>
            <w:sz w:val="24"/>
            <w:szCs w:val="24"/>
            <w:u w:val="single"/>
          </w:rPr>
          <w:t>watch</w:t>
        </w:r>
        <w:proofErr w:type="gramEnd"/>
      </w:hyperlink>
      <w:hyperlink r:id="rId17" w:history="1">
        <w:r w:rsidR="00623122" w:rsidRPr="00E616E8">
          <w:rPr>
            <w:rFonts w:ascii="Arial" w:hAnsi="Arial" w:cs="Arial"/>
            <w:b/>
            <w:i/>
            <w:iCs/>
            <w:color w:val="FFFFFF" w:themeColor="background1"/>
            <w:sz w:val="24"/>
            <w:szCs w:val="24"/>
            <w:u w:val="single"/>
          </w:rPr>
          <w:t>?</w:t>
        </w:r>
      </w:hyperlink>
      <w:hyperlink r:id="rId18" w:history="1">
        <w:r w:rsidR="00623122" w:rsidRPr="00E616E8">
          <w:rPr>
            <w:rFonts w:ascii="Arial" w:hAnsi="Arial" w:cs="Arial"/>
            <w:b/>
            <w:i/>
            <w:iCs/>
            <w:color w:val="FFFFFF" w:themeColor="background1"/>
            <w:sz w:val="24"/>
            <w:szCs w:val="24"/>
            <w:u w:val="single"/>
          </w:rPr>
          <w:t>v</w:t>
        </w:r>
      </w:hyperlink>
      <w:hyperlink r:id="rId19" w:history="1">
        <w:r w:rsidR="00623122" w:rsidRPr="00E616E8">
          <w:rPr>
            <w:rFonts w:ascii="Arial" w:hAnsi="Arial" w:cs="Arial"/>
            <w:b/>
            <w:i/>
            <w:iCs/>
            <w:color w:val="FFFFFF" w:themeColor="background1"/>
            <w:sz w:val="24"/>
            <w:szCs w:val="24"/>
            <w:u w:val="single"/>
          </w:rPr>
          <w:t>=</w:t>
        </w:r>
      </w:hyperlink>
      <w:hyperlink r:id="rId20" w:history="1">
        <w:r w:rsidR="00623122" w:rsidRPr="00E616E8">
          <w:rPr>
            <w:rFonts w:ascii="Arial" w:hAnsi="Arial" w:cs="Arial"/>
            <w:b/>
            <w:i/>
            <w:iCs/>
            <w:color w:val="FFFFFF" w:themeColor="background1"/>
            <w:sz w:val="24"/>
            <w:szCs w:val="24"/>
            <w:u w:val="single"/>
          </w:rPr>
          <w:t>LQfUEHCUkII</w:t>
        </w:r>
      </w:hyperlink>
      <w:hyperlink r:id="rId21" w:history="1">
        <w:r w:rsidR="00623122" w:rsidRPr="00E616E8">
          <w:rPr>
            <w:rFonts w:ascii="Arial" w:hAnsi="Arial" w:cs="Arial"/>
            <w:b/>
            <w:i/>
            <w:iCs/>
            <w:color w:val="FFFFFF" w:themeColor="background1"/>
            <w:sz w:val="24"/>
            <w:szCs w:val="24"/>
            <w:u w:val="single"/>
          </w:rPr>
          <w:t>&amp;</w:t>
        </w:r>
      </w:hyperlink>
      <w:hyperlink r:id="rId22" w:history="1">
        <w:r w:rsidR="00623122" w:rsidRPr="00E616E8">
          <w:rPr>
            <w:rFonts w:ascii="Arial" w:hAnsi="Arial" w:cs="Arial"/>
            <w:b/>
            <w:i/>
            <w:iCs/>
            <w:color w:val="FFFFFF" w:themeColor="background1"/>
            <w:sz w:val="24"/>
            <w:szCs w:val="24"/>
            <w:u w:val="single"/>
          </w:rPr>
          <w:t>feature</w:t>
        </w:r>
      </w:hyperlink>
      <w:hyperlink r:id="rId23" w:history="1">
        <w:r w:rsidR="00623122" w:rsidRPr="00E616E8">
          <w:rPr>
            <w:rFonts w:ascii="Arial" w:hAnsi="Arial" w:cs="Arial"/>
            <w:b/>
            <w:i/>
            <w:iCs/>
            <w:color w:val="FFFFFF" w:themeColor="background1"/>
            <w:sz w:val="24"/>
            <w:szCs w:val="24"/>
            <w:u w:val="single"/>
          </w:rPr>
          <w:t>=</w:t>
        </w:r>
      </w:hyperlink>
      <w:hyperlink r:id="rId24" w:history="1">
        <w:r w:rsidR="00623122" w:rsidRPr="00E616E8">
          <w:rPr>
            <w:rFonts w:ascii="Arial" w:hAnsi="Arial" w:cs="Arial"/>
            <w:b/>
            <w:i/>
            <w:iCs/>
            <w:color w:val="FFFFFF" w:themeColor="background1"/>
            <w:sz w:val="24"/>
            <w:szCs w:val="24"/>
            <w:u w:val="single"/>
          </w:rPr>
          <w:t>colike</w:t>
        </w:r>
      </w:hyperlink>
      <w:r w:rsidR="00623122" w:rsidRPr="00E616E8">
        <w:rPr>
          <w:rFonts w:ascii="Arial" w:hAnsi="Arial" w:cs="Arial"/>
          <w:b/>
          <w:i/>
          <w:iCs/>
          <w:color w:val="FFFFFF" w:themeColor="background1"/>
          <w:sz w:val="24"/>
          <w:szCs w:val="24"/>
        </w:rPr>
        <w:t xml:space="preserve"> </w:t>
      </w:r>
    </w:p>
    <w:p w:rsidR="00623122" w:rsidRPr="00E616E8" w:rsidRDefault="00623122" w:rsidP="00580FB8">
      <w:pPr>
        <w:spacing w:after="0" w:line="240" w:lineRule="auto"/>
        <w:jc w:val="center"/>
        <w:rPr>
          <w:rFonts w:ascii="Arial" w:hAnsi="Arial" w:cs="Arial"/>
          <w:b/>
          <w:i/>
          <w:i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/>
          <w:i/>
          <w:iCs/>
          <w:color w:val="FFFFFF" w:themeColor="background1"/>
          <w:sz w:val="24"/>
          <w:szCs w:val="24"/>
        </w:rPr>
        <w:t xml:space="preserve">Which </w:t>
      </w:r>
      <w:r w:rsidR="00C97503" w:rsidRPr="00E616E8">
        <w:rPr>
          <w:rFonts w:ascii="Arial" w:hAnsi="Arial" w:cs="Arial"/>
          <w:b/>
          <w:i/>
          <w:iCs/>
          <w:color w:val="FFFFFF" w:themeColor="background1"/>
          <w:sz w:val="24"/>
          <w:szCs w:val="24"/>
        </w:rPr>
        <w:t>may take less time!</w:t>
      </w:r>
    </w:p>
    <w:p w:rsidR="004A75DC" w:rsidRPr="00E616E8" w:rsidRDefault="004A75DC" w:rsidP="00C97503">
      <w:pPr>
        <w:spacing w:after="0" w:line="240" w:lineRule="auto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:rsidR="00580FB8" w:rsidRPr="00E616E8" w:rsidRDefault="00580FB8" w:rsidP="00C97503">
      <w:pPr>
        <w:spacing w:after="0" w:line="240" w:lineRule="auto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:rsidR="004A75DC" w:rsidRPr="00E616E8" w:rsidRDefault="002F71EE" w:rsidP="00781DE4">
      <w:pPr>
        <w:spacing w:after="0" w:line="240" w:lineRule="auto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  <w:r w:rsidRPr="00E616E8">
        <w:rPr>
          <w:rFonts w:ascii="Arial" w:hAnsi="Arial" w:cs="Arial"/>
          <w:b/>
          <w:bCs/>
          <w:color w:val="FFFFFF" w:themeColor="background1"/>
          <w:sz w:val="28"/>
          <w:szCs w:val="28"/>
        </w:rPr>
        <w:t>How to sign up to Gmail</w:t>
      </w:r>
    </w:p>
    <w:p w:rsidR="00781DE4" w:rsidRPr="00E616E8" w:rsidRDefault="00781DE4" w:rsidP="00580FB8">
      <w:pPr>
        <w:spacing w:after="0" w:line="240" w:lineRule="auto"/>
        <w:rPr>
          <w:rFonts w:ascii="Arial" w:hAnsi="Arial" w:cs="Arial"/>
          <w:b/>
          <w:bCs/>
          <w:color w:val="FFFFFF" w:themeColor="background1"/>
        </w:rPr>
      </w:pPr>
    </w:p>
    <w:p w:rsidR="00623122" w:rsidRPr="00E616E8" w:rsidRDefault="00623122" w:rsidP="00580FB8">
      <w:pPr>
        <w:spacing w:before="120" w:after="0" w:line="240" w:lineRule="auto"/>
        <w:rPr>
          <w:rFonts w:ascii="Arial" w:hAnsi="Arial" w:cs="Arial"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>Step 1</w:t>
      </w:r>
      <w:r w:rsidR="00580FB8"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ab/>
      </w:r>
      <w:r w:rsidR="004A75DC" w:rsidRPr="00E616E8">
        <w:rPr>
          <w:rFonts w:ascii="Arial" w:hAnsi="Arial" w:cs="Arial"/>
          <w:color w:val="FFFFFF" w:themeColor="background1"/>
          <w:sz w:val="24"/>
          <w:szCs w:val="24"/>
        </w:rPr>
        <w:t>Go to</w:t>
      </w:r>
      <w:r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hyperlink r:id="rId25" w:history="1">
        <w:r w:rsidRPr="00E616E8">
          <w:rPr>
            <w:rFonts w:ascii="Arial" w:hAnsi="Arial" w:cs="Arial"/>
            <w:color w:val="FFFFFF" w:themeColor="background1"/>
            <w:sz w:val="24"/>
            <w:szCs w:val="24"/>
            <w:u w:val="single"/>
          </w:rPr>
          <w:t>www</w:t>
        </w:r>
      </w:hyperlink>
      <w:hyperlink r:id="rId26" w:history="1">
        <w:r w:rsidRPr="00E616E8">
          <w:rPr>
            <w:rFonts w:ascii="Arial" w:hAnsi="Arial" w:cs="Arial"/>
            <w:color w:val="FFFFFF" w:themeColor="background1"/>
            <w:sz w:val="24"/>
            <w:szCs w:val="24"/>
            <w:u w:val="single"/>
          </w:rPr>
          <w:t>.</w:t>
        </w:r>
      </w:hyperlink>
      <w:hyperlink r:id="rId27" w:history="1">
        <w:proofErr w:type="gramStart"/>
        <w:r w:rsidRPr="00E616E8">
          <w:rPr>
            <w:rFonts w:ascii="Arial" w:hAnsi="Arial" w:cs="Arial"/>
            <w:color w:val="FFFFFF" w:themeColor="background1"/>
            <w:sz w:val="24"/>
            <w:szCs w:val="24"/>
            <w:u w:val="single"/>
          </w:rPr>
          <w:t>google</w:t>
        </w:r>
        <w:proofErr w:type="gramEnd"/>
      </w:hyperlink>
      <w:hyperlink r:id="rId28" w:history="1">
        <w:r w:rsidRPr="00E616E8">
          <w:rPr>
            <w:rFonts w:ascii="Arial" w:hAnsi="Arial" w:cs="Arial"/>
            <w:color w:val="FFFFFF" w:themeColor="background1"/>
            <w:sz w:val="24"/>
            <w:szCs w:val="24"/>
            <w:u w:val="single"/>
          </w:rPr>
          <w:t>.</w:t>
        </w:r>
      </w:hyperlink>
      <w:hyperlink r:id="rId29" w:history="1">
        <w:proofErr w:type="gramStart"/>
        <w:r w:rsidRPr="00E616E8">
          <w:rPr>
            <w:rFonts w:ascii="Arial" w:hAnsi="Arial" w:cs="Arial"/>
            <w:color w:val="FFFFFF" w:themeColor="background1"/>
            <w:sz w:val="24"/>
            <w:szCs w:val="24"/>
            <w:u w:val="single"/>
          </w:rPr>
          <w:t>com</w:t>
        </w:r>
        <w:proofErr w:type="gramEnd"/>
      </w:hyperlink>
    </w:p>
    <w:p w:rsidR="00623122" w:rsidRPr="00E616E8" w:rsidRDefault="00623122" w:rsidP="00580FB8">
      <w:pPr>
        <w:spacing w:before="120" w:after="0" w:line="240" w:lineRule="auto"/>
        <w:rPr>
          <w:rFonts w:ascii="Arial" w:hAnsi="Arial" w:cs="Arial"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>Step 2</w:t>
      </w:r>
      <w:r w:rsidR="00580FB8"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ab/>
      </w:r>
      <w:r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Click on Sign In </w:t>
      </w:r>
      <w:r w:rsidR="004A75DC" w:rsidRPr="00E616E8">
        <w:rPr>
          <w:rFonts w:ascii="Arial" w:hAnsi="Arial" w:cs="Arial"/>
          <w:color w:val="FFFFFF" w:themeColor="background1"/>
          <w:sz w:val="24"/>
          <w:szCs w:val="24"/>
        </w:rPr>
        <w:t>(this appears on the top right hand corner of the screen)</w:t>
      </w:r>
    </w:p>
    <w:p w:rsidR="00623122" w:rsidRPr="00E616E8" w:rsidRDefault="00623122" w:rsidP="00580FB8">
      <w:pPr>
        <w:spacing w:before="120" w:after="0" w:line="240" w:lineRule="auto"/>
        <w:rPr>
          <w:rFonts w:ascii="Arial" w:hAnsi="Arial" w:cs="Arial"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>Step 3</w:t>
      </w:r>
      <w:r w:rsidR="00580FB8"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ab/>
      </w:r>
      <w:r w:rsidRPr="00E616E8">
        <w:rPr>
          <w:rFonts w:ascii="Arial" w:hAnsi="Arial" w:cs="Arial"/>
          <w:color w:val="FFFFFF" w:themeColor="background1"/>
          <w:sz w:val="24"/>
          <w:szCs w:val="24"/>
        </w:rPr>
        <w:t>Click on Sign Up</w:t>
      </w:r>
      <w:r w:rsidR="004A75DC"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 (this appears on the top right hand corner of the screen)</w:t>
      </w:r>
      <w:r w:rsidRPr="00E616E8">
        <w:rPr>
          <w:rFonts w:ascii="Arial" w:hAnsi="Arial" w:cs="Arial"/>
          <w:color w:val="FFFFFF" w:themeColor="background1"/>
          <w:sz w:val="24"/>
          <w:szCs w:val="24"/>
        </w:rPr>
        <w:tab/>
      </w:r>
    </w:p>
    <w:p w:rsidR="00623122" w:rsidRPr="00E616E8" w:rsidRDefault="00623122" w:rsidP="00580FB8">
      <w:pPr>
        <w:spacing w:before="120" w:after="0" w:line="240" w:lineRule="auto"/>
        <w:rPr>
          <w:rFonts w:ascii="Arial" w:hAnsi="Arial" w:cs="Arial"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>Step 4</w:t>
      </w:r>
      <w:r w:rsidR="00580FB8"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ab/>
      </w:r>
      <w:r w:rsidRPr="00E616E8">
        <w:rPr>
          <w:rFonts w:ascii="Arial" w:hAnsi="Arial" w:cs="Arial"/>
          <w:color w:val="FFFFFF" w:themeColor="background1"/>
          <w:sz w:val="24"/>
          <w:szCs w:val="24"/>
        </w:rPr>
        <w:t>Enter your details</w:t>
      </w:r>
    </w:p>
    <w:p w:rsidR="00623122" w:rsidRPr="00E616E8" w:rsidRDefault="00623122" w:rsidP="00580FB8">
      <w:pPr>
        <w:tabs>
          <w:tab w:val="num" w:pos="720"/>
        </w:tabs>
        <w:spacing w:before="120" w:after="0" w:line="360" w:lineRule="auto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 xml:space="preserve">Some Tips: </w:t>
      </w:r>
    </w:p>
    <w:p w:rsidR="00623122" w:rsidRPr="00E616E8" w:rsidRDefault="004A75DC" w:rsidP="00580FB8">
      <w:pPr>
        <w:pStyle w:val="ListParagraph"/>
        <w:numPr>
          <w:ilvl w:val="0"/>
          <w:numId w:val="7"/>
        </w:numPr>
        <w:tabs>
          <w:tab w:val="num" w:pos="1440"/>
        </w:tabs>
        <w:spacing w:after="0" w:line="240" w:lineRule="auto"/>
        <w:ind w:left="1208" w:hanging="357"/>
        <w:rPr>
          <w:rFonts w:ascii="Arial" w:hAnsi="Arial" w:cs="Arial"/>
          <w:color w:val="FFFFFF" w:themeColor="background1"/>
          <w:sz w:val="24"/>
          <w:szCs w:val="24"/>
        </w:rPr>
      </w:pPr>
      <w:proofErr w:type="gramStart"/>
      <w:r w:rsidRPr="00E616E8">
        <w:rPr>
          <w:rFonts w:ascii="Arial" w:hAnsi="Arial" w:cs="Arial"/>
          <w:color w:val="FFFFFF" w:themeColor="background1"/>
          <w:sz w:val="24"/>
          <w:szCs w:val="24"/>
        </w:rPr>
        <w:t>w</w:t>
      </w:r>
      <w:r w:rsidR="00623122" w:rsidRPr="00E616E8">
        <w:rPr>
          <w:rFonts w:ascii="Arial" w:hAnsi="Arial" w:cs="Arial"/>
          <w:color w:val="FFFFFF" w:themeColor="background1"/>
          <w:sz w:val="24"/>
          <w:szCs w:val="24"/>
        </w:rPr>
        <w:t>hen</w:t>
      </w:r>
      <w:proofErr w:type="gramEnd"/>
      <w:r w:rsidR="00623122"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 choosing a name for your email address you can add something to make it unique e.g. </w:t>
      </w:r>
      <w:hyperlink r:id="rId30" w:history="1">
        <w:r w:rsidR="00623122" w:rsidRPr="00E616E8">
          <w:rPr>
            <w:rFonts w:ascii="Arial" w:hAnsi="Arial" w:cs="Arial"/>
            <w:color w:val="FFFFFF" w:themeColor="background1"/>
            <w:sz w:val="24"/>
            <w:szCs w:val="24"/>
            <w:u w:val="single"/>
          </w:rPr>
          <w:t>Joe</w:t>
        </w:r>
      </w:hyperlink>
      <w:hyperlink r:id="rId31" w:history="1">
        <w:r w:rsidR="00623122" w:rsidRPr="00E616E8">
          <w:rPr>
            <w:rFonts w:ascii="Arial" w:hAnsi="Arial" w:cs="Arial"/>
            <w:color w:val="FFFFFF" w:themeColor="background1"/>
            <w:sz w:val="24"/>
            <w:szCs w:val="24"/>
            <w:u w:val="single"/>
          </w:rPr>
          <w:t>.</w:t>
        </w:r>
      </w:hyperlink>
      <w:hyperlink r:id="rId32" w:history="1">
        <w:r w:rsidR="00623122" w:rsidRPr="00E616E8">
          <w:rPr>
            <w:rFonts w:ascii="Arial" w:hAnsi="Arial" w:cs="Arial"/>
            <w:color w:val="FFFFFF" w:themeColor="background1"/>
            <w:sz w:val="24"/>
            <w:szCs w:val="24"/>
            <w:u w:val="single"/>
          </w:rPr>
          <w:t>Bloggs</w:t>
        </w:r>
      </w:hyperlink>
      <w:hyperlink r:id="rId33" w:history="1">
        <w:r w:rsidR="00623122" w:rsidRPr="00E616E8">
          <w:rPr>
            <w:rFonts w:ascii="Arial" w:hAnsi="Arial" w:cs="Arial"/>
            <w:color w:val="FFFFFF" w:themeColor="background1"/>
            <w:sz w:val="24"/>
            <w:szCs w:val="24"/>
            <w:u w:val="single"/>
          </w:rPr>
          <w:t>.</w:t>
        </w:r>
      </w:hyperlink>
      <w:hyperlink r:id="rId34" w:history="1">
        <w:r w:rsidR="00623122" w:rsidRPr="00E616E8">
          <w:rPr>
            <w:rFonts w:ascii="Arial" w:hAnsi="Arial" w:cs="Arial"/>
            <w:color w:val="FFFFFF" w:themeColor="background1"/>
            <w:sz w:val="24"/>
            <w:szCs w:val="24"/>
            <w:u w:val="single"/>
          </w:rPr>
          <w:t>CPD</w:t>
        </w:r>
      </w:hyperlink>
      <w:hyperlink r:id="rId35" w:history="1">
        <w:r w:rsidR="00623122" w:rsidRPr="00E616E8">
          <w:rPr>
            <w:rFonts w:ascii="Arial" w:hAnsi="Arial" w:cs="Arial"/>
            <w:color w:val="FFFFFF" w:themeColor="background1"/>
            <w:sz w:val="24"/>
            <w:szCs w:val="24"/>
            <w:u w:val="single"/>
          </w:rPr>
          <w:t>@</w:t>
        </w:r>
      </w:hyperlink>
      <w:hyperlink r:id="rId36" w:history="1">
        <w:r w:rsidR="00623122" w:rsidRPr="00E616E8">
          <w:rPr>
            <w:rFonts w:ascii="Arial" w:hAnsi="Arial" w:cs="Arial"/>
            <w:color w:val="FFFFFF" w:themeColor="background1"/>
            <w:sz w:val="24"/>
            <w:szCs w:val="24"/>
            <w:u w:val="single"/>
          </w:rPr>
          <w:t>gmail</w:t>
        </w:r>
      </w:hyperlink>
      <w:hyperlink r:id="rId37" w:history="1">
        <w:r w:rsidR="00623122" w:rsidRPr="00E616E8">
          <w:rPr>
            <w:rFonts w:ascii="Arial" w:hAnsi="Arial" w:cs="Arial"/>
            <w:color w:val="FFFFFF" w:themeColor="background1"/>
            <w:sz w:val="24"/>
            <w:szCs w:val="24"/>
            <w:u w:val="single"/>
          </w:rPr>
          <w:t>.</w:t>
        </w:r>
      </w:hyperlink>
      <w:hyperlink r:id="rId38" w:history="1">
        <w:r w:rsidR="00623122" w:rsidRPr="00E616E8">
          <w:rPr>
            <w:rFonts w:ascii="Arial" w:hAnsi="Arial" w:cs="Arial"/>
            <w:color w:val="FFFFFF" w:themeColor="background1"/>
            <w:sz w:val="24"/>
            <w:szCs w:val="24"/>
            <w:u w:val="single"/>
          </w:rPr>
          <w:t>com</w:t>
        </w:r>
      </w:hyperlink>
      <w:r w:rsidR="00623122"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 )</w:t>
      </w:r>
    </w:p>
    <w:p w:rsidR="00623122" w:rsidRPr="00E616E8" w:rsidRDefault="00623122" w:rsidP="00580FB8">
      <w:pPr>
        <w:pStyle w:val="ListParagraph"/>
        <w:numPr>
          <w:ilvl w:val="0"/>
          <w:numId w:val="6"/>
        </w:numPr>
        <w:tabs>
          <w:tab w:val="num" w:pos="1440"/>
        </w:tabs>
        <w:spacing w:after="0" w:line="360" w:lineRule="auto"/>
        <w:ind w:left="1208" w:hanging="357"/>
        <w:rPr>
          <w:rFonts w:ascii="Arial" w:hAnsi="Arial" w:cs="Arial"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if you’re using a shared computer remember to uncheck the box ‘Stay signed in’ </w:t>
      </w:r>
    </w:p>
    <w:p w:rsidR="005E471C" w:rsidRPr="00E616E8" w:rsidRDefault="004A75DC" w:rsidP="00580FB8">
      <w:pPr>
        <w:pStyle w:val="ListParagraph"/>
        <w:numPr>
          <w:ilvl w:val="0"/>
          <w:numId w:val="6"/>
        </w:numPr>
        <w:tabs>
          <w:tab w:val="num" w:pos="1440"/>
        </w:tabs>
        <w:spacing w:after="0" w:line="240" w:lineRule="auto"/>
        <w:ind w:left="1208" w:hanging="357"/>
        <w:rPr>
          <w:rFonts w:ascii="Arial" w:hAnsi="Arial" w:cs="Arial"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color w:val="FFFFFF" w:themeColor="background1"/>
          <w:sz w:val="24"/>
          <w:szCs w:val="24"/>
        </w:rPr>
        <w:t>e</w:t>
      </w:r>
      <w:r w:rsidR="005E471C" w:rsidRPr="00E616E8">
        <w:rPr>
          <w:rFonts w:ascii="Arial" w:hAnsi="Arial" w:cs="Arial"/>
          <w:color w:val="FFFFFF" w:themeColor="background1"/>
          <w:sz w:val="24"/>
          <w:szCs w:val="24"/>
        </w:rPr>
        <w:t>ntering a security question and other email address  is optional  but will help  you access your account if you forget your Sign In Information</w:t>
      </w:r>
    </w:p>
    <w:p w:rsidR="00623122" w:rsidRPr="00E616E8" w:rsidRDefault="00C97503" w:rsidP="00580FB8">
      <w:pPr>
        <w:pStyle w:val="ListParagraph"/>
        <w:numPr>
          <w:ilvl w:val="0"/>
          <w:numId w:val="6"/>
        </w:numPr>
        <w:tabs>
          <w:tab w:val="num" w:pos="1440"/>
        </w:tabs>
        <w:spacing w:after="0" w:line="240" w:lineRule="auto"/>
        <w:ind w:left="1208" w:hanging="357"/>
        <w:rPr>
          <w:rFonts w:ascii="Arial" w:hAnsi="Arial" w:cs="Arial"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you do not have to use </w:t>
      </w:r>
      <w:r w:rsidR="004A75DC" w:rsidRPr="00E616E8">
        <w:rPr>
          <w:rFonts w:ascii="Arial" w:hAnsi="Arial" w:cs="Arial"/>
          <w:color w:val="FFFFFF" w:themeColor="background1"/>
          <w:sz w:val="24"/>
          <w:szCs w:val="24"/>
        </w:rPr>
        <w:t>y</w:t>
      </w:r>
      <w:r w:rsidR="00623122"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our </w:t>
      </w:r>
      <w:r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real </w:t>
      </w:r>
      <w:r w:rsidR="00623122"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location </w:t>
      </w:r>
      <w:r w:rsidRPr="00E616E8">
        <w:rPr>
          <w:rFonts w:ascii="Arial" w:hAnsi="Arial" w:cs="Arial"/>
          <w:color w:val="FFFFFF" w:themeColor="background1"/>
          <w:sz w:val="24"/>
          <w:szCs w:val="24"/>
        </w:rPr>
        <w:t>or</w:t>
      </w:r>
      <w:r w:rsidR="00623122"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 birthday </w:t>
      </w:r>
      <w:r w:rsidR="004A75DC" w:rsidRPr="00E616E8">
        <w:rPr>
          <w:rFonts w:ascii="Arial" w:hAnsi="Arial" w:cs="Arial"/>
          <w:color w:val="FFFFFF" w:themeColor="background1"/>
          <w:sz w:val="24"/>
          <w:szCs w:val="24"/>
        </w:rPr>
        <w:t>as long as the age</w:t>
      </w:r>
      <w:r w:rsidR="00623122"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 you enter is 18+</w:t>
      </w:r>
    </w:p>
    <w:p w:rsidR="00580FB8" w:rsidRPr="00E616E8" w:rsidRDefault="00580FB8" w:rsidP="00580FB8">
      <w:pPr>
        <w:spacing w:after="0" w:line="240" w:lineRule="auto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:rsidR="00623122" w:rsidRPr="00E616E8" w:rsidRDefault="00623122" w:rsidP="00580FB8">
      <w:pPr>
        <w:spacing w:after="0" w:line="240" w:lineRule="auto"/>
        <w:ind w:left="1208" w:hanging="1208"/>
        <w:rPr>
          <w:rFonts w:ascii="Arial" w:hAnsi="Arial" w:cs="Arial"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>Step 5</w:t>
      </w:r>
      <w:r w:rsidR="00580FB8"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ab/>
      </w:r>
      <w:r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If you agree with Google’s ‘Terms of Service’ click ‘I accept. Create my account’. </w:t>
      </w:r>
    </w:p>
    <w:p w:rsidR="00580FB8" w:rsidRPr="00E616E8" w:rsidRDefault="00580FB8" w:rsidP="00580FB8">
      <w:pPr>
        <w:spacing w:after="0" w:line="240" w:lineRule="auto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:rsidR="00623122" w:rsidRPr="00E616E8" w:rsidRDefault="00623122" w:rsidP="00580FB8">
      <w:pPr>
        <w:spacing w:after="0" w:line="240" w:lineRule="auto"/>
        <w:ind w:left="1208" w:hanging="1208"/>
        <w:rPr>
          <w:rFonts w:ascii="Arial" w:hAnsi="Arial" w:cs="Arial"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>Step 6</w:t>
      </w:r>
      <w:r w:rsidR="00580FB8"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ab/>
      </w: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>Once you’ve clicked on ‘create my account’ you’ll be navigated to a page that says ‘Congratulations’</w:t>
      </w:r>
      <w:r w:rsidR="004A75DC" w:rsidRPr="00E616E8">
        <w:rPr>
          <w:rFonts w:ascii="Arial" w:hAnsi="Arial" w:cs="Arial"/>
          <w:bCs/>
          <w:color w:val="FFFFFF" w:themeColor="background1"/>
          <w:sz w:val="24"/>
          <w:szCs w:val="24"/>
        </w:rPr>
        <w:t>,</w:t>
      </w: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in the right hand corner of the screen you’ll see a grey box that says ‘Show me my account’ and you’ll be taken to your inbox.</w:t>
      </w:r>
    </w:p>
    <w:p w:rsidR="00623122" w:rsidRPr="00E616E8" w:rsidRDefault="00623122" w:rsidP="00781DE4">
      <w:pPr>
        <w:spacing w:after="0"/>
        <w:rPr>
          <w:rFonts w:ascii="Arial" w:hAnsi="Arial" w:cs="Arial"/>
          <w:bCs/>
          <w:color w:val="FFFFFF" w:themeColor="background1"/>
          <w:sz w:val="24"/>
          <w:szCs w:val="24"/>
        </w:rPr>
      </w:pPr>
    </w:p>
    <w:p w:rsidR="00623122" w:rsidRPr="00E616E8" w:rsidRDefault="00623122">
      <w:pPr>
        <w:ind w:left="720"/>
        <w:jc w:val="center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/>
          <w:color w:val="FFFFFF" w:themeColor="background1"/>
          <w:sz w:val="24"/>
          <w:szCs w:val="24"/>
        </w:rPr>
        <w:t>You can now use Gmail services!!!</w:t>
      </w:r>
    </w:p>
    <w:p w:rsidR="00623122" w:rsidRPr="00E616E8" w:rsidRDefault="00623122" w:rsidP="00781DE4">
      <w:pPr>
        <w:spacing w:after="0" w:line="240" w:lineRule="auto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  <w:r w:rsidRPr="00E616E8">
        <w:rPr>
          <w:rFonts w:ascii="Arial" w:hAnsi="Arial" w:cs="Arial"/>
          <w:b/>
          <w:bCs/>
          <w:color w:val="FFFFFF" w:themeColor="background1"/>
          <w:sz w:val="28"/>
          <w:szCs w:val="28"/>
        </w:rPr>
        <w:lastRenderedPageBreak/>
        <w:t>Using Google+</w:t>
      </w:r>
    </w:p>
    <w:p w:rsidR="00C97503" w:rsidRPr="00E616E8" w:rsidRDefault="00C97503" w:rsidP="00C97503">
      <w:pPr>
        <w:spacing w:after="0"/>
        <w:rPr>
          <w:rFonts w:ascii="Arial" w:hAnsi="Arial" w:cs="Arial"/>
          <w:color w:val="FFFFFF" w:themeColor="background1"/>
        </w:rPr>
      </w:pPr>
    </w:p>
    <w:p w:rsidR="00623122" w:rsidRPr="00E616E8" w:rsidRDefault="00623122" w:rsidP="00C97503">
      <w:pPr>
        <w:spacing w:after="0"/>
        <w:rPr>
          <w:rFonts w:ascii="Arial" w:hAnsi="Arial" w:cs="Arial"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color w:val="FFFFFF" w:themeColor="background1"/>
          <w:sz w:val="24"/>
          <w:szCs w:val="24"/>
        </w:rPr>
        <w:t>Once you have a Gmail account you can access all of Google’s services and since Google+ is a part of that you should be able to access it easily. Alternatively please read this step by step guide</w:t>
      </w:r>
      <w:r w:rsidR="004A75DC" w:rsidRPr="00E616E8">
        <w:rPr>
          <w:rFonts w:ascii="Arial" w:hAnsi="Arial" w:cs="Arial"/>
          <w:color w:val="FFFFFF" w:themeColor="background1"/>
          <w:sz w:val="24"/>
          <w:szCs w:val="24"/>
        </w:rPr>
        <w:t>.</w:t>
      </w:r>
    </w:p>
    <w:p w:rsidR="00623122" w:rsidRPr="00E616E8" w:rsidRDefault="00623122" w:rsidP="00781DE4">
      <w:pPr>
        <w:spacing w:after="0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>Step 1</w:t>
      </w:r>
    </w:p>
    <w:p w:rsidR="00623122" w:rsidRPr="00E616E8" w:rsidRDefault="00623122" w:rsidP="00781DE4">
      <w:pPr>
        <w:spacing w:after="0"/>
        <w:ind w:left="720"/>
        <w:rPr>
          <w:rFonts w:ascii="Arial" w:hAnsi="Arial" w:cs="Arial"/>
          <w:color w:val="FFFFFF" w:themeColor="background1"/>
          <w:sz w:val="24"/>
          <w:szCs w:val="24"/>
        </w:rPr>
      </w:pPr>
      <w:proofErr w:type="gramStart"/>
      <w:r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After going to </w:t>
      </w:r>
      <w:hyperlink r:id="rId39" w:history="1">
        <w:r w:rsidRPr="00E616E8">
          <w:rPr>
            <w:rFonts w:ascii="Arial" w:hAnsi="Arial" w:cs="Arial"/>
            <w:color w:val="FFFFFF" w:themeColor="background1"/>
            <w:sz w:val="24"/>
            <w:szCs w:val="24"/>
            <w:u w:val="single"/>
          </w:rPr>
          <w:t>www</w:t>
        </w:r>
      </w:hyperlink>
      <w:hyperlink r:id="rId40" w:history="1">
        <w:r w:rsidRPr="00E616E8">
          <w:rPr>
            <w:rFonts w:ascii="Arial" w:hAnsi="Arial" w:cs="Arial"/>
            <w:color w:val="FFFFFF" w:themeColor="background1"/>
            <w:sz w:val="24"/>
            <w:szCs w:val="24"/>
            <w:u w:val="single"/>
          </w:rPr>
          <w:t>.</w:t>
        </w:r>
        <w:proofErr w:type="gramEnd"/>
      </w:hyperlink>
      <w:hyperlink r:id="rId41" w:history="1">
        <w:proofErr w:type="gramStart"/>
        <w:r w:rsidRPr="00E616E8">
          <w:rPr>
            <w:rFonts w:ascii="Arial" w:hAnsi="Arial" w:cs="Arial"/>
            <w:color w:val="FFFFFF" w:themeColor="background1"/>
            <w:sz w:val="24"/>
            <w:szCs w:val="24"/>
            <w:u w:val="single"/>
          </w:rPr>
          <w:t>google</w:t>
        </w:r>
        <w:proofErr w:type="gramEnd"/>
      </w:hyperlink>
      <w:hyperlink r:id="rId42" w:history="1">
        <w:r w:rsidRPr="00E616E8">
          <w:rPr>
            <w:rFonts w:ascii="Arial" w:hAnsi="Arial" w:cs="Arial"/>
            <w:color w:val="FFFFFF" w:themeColor="background1"/>
            <w:sz w:val="24"/>
            <w:szCs w:val="24"/>
            <w:u w:val="single"/>
          </w:rPr>
          <w:t>.</w:t>
        </w:r>
      </w:hyperlink>
      <w:hyperlink r:id="rId43" w:history="1">
        <w:r w:rsidRPr="00E616E8">
          <w:rPr>
            <w:rFonts w:ascii="Arial" w:hAnsi="Arial" w:cs="Arial"/>
            <w:color w:val="FFFFFF" w:themeColor="background1"/>
            <w:sz w:val="24"/>
            <w:szCs w:val="24"/>
            <w:u w:val="single"/>
          </w:rPr>
          <w:t>com</w:t>
        </w:r>
      </w:hyperlink>
      <w:r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 click the grey sign in box on the right hand side of your screen this will take you to a new page and </w:t>
      </w:r>
      <w:r w:rsidR="005E471C"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will </w:t>
      </w:r>
      <w:r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ask you to enter your Gmail address and password, don’t forget to click on the blue button that says </w:t>
      </w:r>
      <w:r w:rsidR="001C6E29" w:rsidRPr="00E616E8">
        <w:rPr>
          <w:rFonts w:ascii="Arial" w:hAnsi="Arial" w:cs="Arial"/>
          <w:color w:val="FFFFFF" w:themeColor="background1"/>
          <w:sz w:val="24"/>
          <w:szCs w:val="24"/>
        </w:rPr>
        <w:t>‘</w:t>
      </w:r>
      <w:r w:rsidRPr="00E616E8">
        <w:rPr>
          <w:rFonts w:ascii="Arial" w:hAnsi="Arial" w:cs="Arial"/>
          <w:color w:val="FFFFFF" w:themeColor="background1"/>
          <w:sz w:val="24"/>
          <w:szCs w:val="24"/>
        </w:rPr>
        <w:t>sign in</w:t>
      </w:r>
      <w:r w:rsidR="001C6E29" w:rsidRPr="00E616E8">
        <w:rPr>
          <w:rFonts w:ascii="Arial" w:hAnsi="Arial" w:cs="Arial"/>
          <w:color w:val="FFFFFF" w:themeColor="background1"/>
          <w:sz w:val="24"/>
          <w:szCs w:val="24"/>
        </w:rPr>
        <w:t>’</w:t>
      </w:r>
      <w:r w:rsidRPr="00E616E8">
        <w:rPr>
          <w:rFonts w:ascii="Arial" w:hAnsi="Arial" w:cs="Arial"/>
          <w:color w:val="FFFFFF" w:themeColor="background1"/>
          <w:sz w:val="24"/>
          <w:szCs w:val="24"/>
        </w:rPr>
        <w:t>.</w:t>
      </w:r>
    </w:p>
    <w:p w:rsidR="00623122" w:rsidRPr="00E616E8" w:rsidRDefault="00623122" w:rsidP="00781DE4">
      <w:pPr>
        <w:spacing w:after="0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>Step 2</w:t>
      </w:r>
    </w:p>
    <w:p w:rsidR="00623122" w:rsidRDefault="00623122" w:rsidP="00781DE4">
      <w:pPr>
        <w:spacing w:after="0"/>
        <w:ind w:left="720"/>
        <w:rPr>
          <w:rFonts w:ascii="Arial" w:hAnsi="Arial" w:cs="Arial"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color w:val="FFFFFF" w:themeColor="background1"/>
          <w:sz w:val="24"/>
          <w:szCs w:val="24"/>
        </w:rPr>
        <w:t>Once you’ve signed in you will see a black bar near the top of your screen with your name in the far left cor</w:t>
      </w:r>
      <w:r w:rsidR="00974FC3" w:rsidRPr="00E616E8">
        <w:rPr>
          <w:rFonts w:ascii="Arial" w:hAnsi="Arial" w:cs="Arial"/>
          <w:color w:val="FFFFFF" w:themeColor="background1"/>
          <w:sz w:val="24"/>
          <w:szCs w:val="24"/>
        </w:rPr>
        <w:t>ner</w:t>
      </w:r>
      <w:r w:rsidR="005E471C" w:rsidRPr="00E616E8">
        <w:rPr>
          <w:rFonts w:ascii="Arial" w:hAnsi="Arial" w:cs="Arial"/>
          <w:color w:val="FFFFFF" w:themeColor="background1"/>
          <w:sz w:val="24"/>
          <w:szCs w:val="24"/>
        </w:rPr>
        <w:t>,</w:t>
      </w:r>
      <w:r w:rsidR="00974FC3"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 click on that. Here is an example, see wh</w:t>
      </w:r>
      <w:r w:rsidR="005E471C" w:rsidRPr="00E616E8">
        <w:rPr>
          <w:rFonts w:ascii="Arial" w:hAnsi="Arial" w:cs="Arial"/>
          <w:color w:val="FFFFFF" w:themeColor="background1"/>
          <w:sz w:val="24"/>
          <w:szCs w:val="24"/>
        </w:rPr>
        <w:t>ere the red arrow is pointing</w:t>
      </w:r>
      <w:r w:rsidR="00974FC3" w:rsidRPr="00E616E8">
        <w:rPr>
          <w:rFonts w:ascii="Arial" w:hAnsi="Arial" w:cs="Arial"/>
          <w:color w:val="FFFFFF" w:themeColor="background1"/>
          <w:sz w:val="24"/>
          <w:szCs w:val="24"/>
        </w:rPr>
        <w:t>?</w:t>
      </w:r>
    </w:p>
    <w:p w:rsidR="00E616E8" w:rsidRPr="00E616E8" w:rsidRDefault="00E616E8" w:rsidP="00781DE4">
      <w:pPr>
        <w:spacing w:after="0"/>
        <w:ind w:left="720"/>
        <w:rPr>
          <w:rFonts w:ascii="Arial" w:hAnsi="Arial" w:cs="Arial"/>
          <w:color w:val="FFFFFF" w:themeColor="background1"/>
          <w:sz w:val="24"/>
          <w:szCs w:val="24"/>
        </w:rPr>
      </w:pPr>
    </w:p>
    <w:p w:rsidR="00623122" w:rsidRDefault="00ED48E7">
      <w:pPr>
        <w:spacing w:line="240" w:lineRule="auto"/>
        <w:rPr>
          <w:rFonts w:ascii="Arial" w:hAnsi="Arial" w:cs="Arial"/>
        </w:rPr>
      </w:pPr>
      <w:r w:rsidRPr="0033102B">
        <w:rPr>
          <w:rFonts w:ascii="Arial" w:hAnsi="Arial" w:cs="Arial"/>
          <w:noProof/>
        </w:rPr>
        <w:drawing>
          <wp:inline distT="0" distB="0" distL="0" distR="0">
            <wp:extent cx="5724525" cy="3505200"/>
            <wp:effectExtent l="19050" t="0" r="9525" b="0"/>
            <wp:docPr id="1" name="Picture 1" descr="How to get into Google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w to get into Google+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6E8" w:rsidRPr="0033102B" w:rsidRDefault="00E616E8">
      <w:pPr>
        <w:spacing w:line="240" w:lineRule="auto"/>
        <w:rPr>
          <w:rFonts w:ascii="Arial" w:hAnsi="Arial" w:cs="Arial"/>
        </w:rPr>
      </w:pPr>
    </w:p>
    <w:p w:rsidR="00623122" w:rsidRPr="00E616E8" w:rsidRDefault="00623122" w:rsidP="00781DE4">
      <w:pPr>
        <w:spacing w:line="240" w:lineRule="auto"/>
        <w:ind w:left="720"/>
        <w:rPr>
          <w:rFonts w:ascii="Arial" w:hAnsi="Arial" w:cs="Arial"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This will take you to Google+ which you </w:t>
      </w:r>
      <w:r w:rsidR="005E471C"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can </w:t>
      </w:r>
      <w:r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sign up </w:t>
      </w:r>
      <w:proofErr w:type="gramStart"/>
      <w:r w:rsidRPr="00E616E8">
        <w:rPr>
          <w:rFonts w:ascii="Arial" w:hAnsi="Arial" w:cs="Arial"/>
          <w:color w:val="FFFFFF" w:themeColor="background1"/>
          <w:sz w:val="24"/>
          <w:szCs w:val="24"/>
        </w:rPr>
        <w:t>to</w:t>
      </w:r>
      <w:r w:rsidR="00781DE4" w:rsidRPr="00E616E8">
        <w:rPr>
          <w:rFonts w:ascii="Arial" w:hAnsi="Arial" w:cs="Arial"/>
          <w:color w:val="FFFFFF" w:themeColor="background1"/>
          <w:sz w:val="24"/>
          <w:szCs w:val="24"/>
        </w:rPr>
        <w:t>,</w:t>
      </w:r>
      <w:proofErr w:type="gramEnd"/>
      <w:r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974FC3" w:rsidRPr="00E616E8">
        <w:rPr>
          <w:rFonts w:ascii="Arial" w:hAnsi="Arial" w:cs="Arial"/>
          <w:color w:val="FFFFFF" w:themeColor="background1"/>
          <w:sz w:val="24"/>
          <w:szCs w:val="24"/>
        </w:rPr>
        <w:t>y</w:t>
      </w:r>
      <w:r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ou </w:t>
      </w:r>
      <w:r w:rsidR="00781DE4" w:rsidRPr="00E616E8">
        <w:rPr>
          <w:rFonts w:ascii="Arial" w:hAnsi="Arial" w:cs="Arial"/>
          <w:color w:val="FFFFFF" w:themeColor="background1"/>
          <w:sz w:val="24"/>
          <w:szCs w:val="24"/>
        </w:rPr>
        <w:t>don’t</w:t>
      </w:r>
      <w:r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 have to sign into this after your first visit</w:t>
      </w:r>
      <w:r w:rsidR="00974FC3" w:rsidRPr="00E616E8">
        <w:rPr>
          <w:rFonts w:ascii="Arial" w:hAnsi="Arial" w:cs="Arial"/>
          <w:color w:val="FFFFFF" w:themeColor="background1"/>
          <w:sz w:val="24"/>
          <w:szCs w:val="24"/>
        </w:rPr>
        <w:t>.</w:t>
      </w:r>
    </w:p>
    <w:p w:rsidR="00360434" w:rsidRPr="00E616E8" w:rsidRDefault="00623122">
      <w:pPr>
        <w:spacing w:line="240" w:lineRule="auto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>Step 3</w:t>
      </w:r>
    </w:p>
    <w:p w:rsidR="00974FC3" w:rsidRPr="00E616E8" w:rsidRDefault="00623122" w:rsidP="00781DE4">
      <w:pPr>
        <w:spacing w:line="240" w:lineRule="auto"/>
        <w:ind w:left="720"/>
        <w:rPr>
          <w:rFonts w:ascii="Arial" w:hAnsi="Arial" w:cs="Arial"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Now it’s really up to you to explore Google+ options (create a profile, add information, import contacts from other emails, and create a circle) but the You Tube link </w:t>
      </w:r>
      <w:hyperlink r:id="rId45" w:history="1">
        <w:r w:rsidRPr="00E616E8">
          <w:rPr>
            <w:rFonts w:ascii="Arial" w:hAnsi="Arial" w:cs="Arial"/>
            <w:i/>
            <w:iCs/>
            <w:color w:val="FFFFFF" w:themeColor="background1"/>
            <w:sz w:val="24"/>
            <w:szCs w:val="24"/>
            <w:u w:val="single"/>
          </w:rPr>
          <w:t>http</w:t>
        </w:r>
      </w:hyperlink>
      <w:hyperlink r:id="rId46" w:history="1">
        <w:r w:rsidRPr="00E616E8">
          <w:rPr>
            <w:rFonts w:ascii="Arial" w:hAnsi="Arial" w:cs="Arial"/>
            <w:i/>
            <w:iCs/>
            <w:color w:val="FFFFFF" w:themeColor="background1"/>
            <w:sz w:val="24"/>
            <w:szCs w:val="24"/>
            <w:u w:val="single"/>
          </w:rPr>
          <w:t>://</w:t>
        </w:r>
      </w:hyperlink>
      <w:hyperlink r:id="rId47" w:history="1">
        <w:r w:rsidRPr="00E616E8">
          <w:rPr>
            <w:rFonts w:ascii="Arial" w:hAnsi="Arial" w:cs="Arial"/>
            <w:i/>
            <w:iCs/>
            <w:color w:val="FFFFFF" w:themeColor="background1"/>
            <w:sz w:val="24"/>
            <w:szCs w:val="24"/>
            <w:u w:val="single"/>
          </w:rPr>
          <w:t>www</w:t>
        </w:r>
      </w:hyperlink>
      <w:hyperlink r:id="rId48" w:history="1">
        <w:r w:rsidRPr="00E616E8">
          <w:rPr>
            <w:rFonts w:ascii="Arial" w:hAnsi="Arial" w:cs="Arial"/>
            <w:i/>
            <w:iCs/>
            <w:color w:val="FFFFFF" w:themeColor="background1"/>
            <w:sz w:val="24"/>
            <w:szCs w:val="24"/>
            <w:u w:val="single"/>
          </w:rPr>
          <w:t>.</w:t>
        </w:r>
      </w:hyperlink>
      <w:hyperlink r:id="rId49" w:history="1">
        <w:proofErr w:type="gramStart"/>
        <w:r w:rsidRPr="00E616E8">
          <w:rPr>
            <w:rFonts w:ascii="Arial" w:hAnsi="Arial" w:cs="Arial"/>
            <w:i/>
            <w:iCs/>
            <w:color w:val="FFFFFF" w:themeColor="background1"/>
            <w:sz w:val="24"/>
            <w:szCs w:val="24"/>
            <w:u w:val="single"/>
          </w:rPr>
          <w:t>youtube</w:t>
        </w:r>
        <w:proofErr w:type="gramEnd"/>
      </w:hyperlink>
      <w:hyperlink r:id="rId50" w:history="1">
        <w:r w:rsidRPr="00E616E8">
          <w:rPr>
            <w:rFonts w:ascii="Arial" w:hAnsi="Arial" w:cs="Arial"/>
            <w:i/>
            <w:iCs/>
            <w:color w:val="FFFFFF" w:themeColor="background1"/>
            <w:sz w:val="24"/>
            <w:szCs w:val="24"/>
            <w:u w:val="single"/>
          </w:rPr>
          <w:t>.</w:t>
        </w:r>
      </w:hyperlink>
      <w:hyperlink r:id="rId51" w:history="1">
        <w:proofErr w:type="gramStart"/>
        <w:r w:rsidRPr="00E616E8">
          <w:rPr>
            <w:rFonts w:ascii="Arial" w:hAnsi="Arial" w:cs="Arial"/>
            <w:i/>
            <w:iCs/>
            <w:color w:val="FFFFFF" w:themeColor="background1"/>
            <w:sz w:val="24"/>
            <w:szCs w:val="24"/>
            <w:u w:val="single"/>
          </w:rPr>
          <w:t>com</w:t>
        </w:r>
      </w:hyperlink>
      <w:hyperlink r:id="rId52" w:history="1">
        <w:r w:rsidRPr="00E616E8">
          <w:rPr>
            <w:rFonts w:ascii="Arial" w:hAnsi="Arial" w:cs="Arial"/>
            <w:i/>
            <w:iCs/>
            <w:color w:val="FFFFFF" w:themeColor="background1"/>
            <w:sz w:val="24"/>
            <w:szCs w:val="24"/>
            <w:u w:val="single"/>
          </w:rPr>
          <w:t>/</w:t>
        </w:r>
      </w:hyperlink>
      <w:hyperlink r:id="rId53" w:history="1">
        <w:r w:rsidRPr="00E616E8">
          <w:rPr>
            <w:rFonts w:ascii="Arial" w:hAnsi="Arial" w:cs="Arial"/>
            <w:i/>
            <w:iCs/>
            <w:color w:val="FFFFFF" w:themeColor="background1"/>
            <w:sz w:val="24"/>
            <w:szCs w:val="24"/>
            <w:u w:val="single"/>
          </w:rPr>
          <w:t>watch</w:t>
        </w:r>
        <w:proofErr w:type="gramEnd"/>
      </w:hyperlink>
      <w:hyperlink r:id="rId54" w:history="1">
        <w:r w:rsidRPr="00E616E8">
          <w:rPr>
            <w:rFonts w:ascii="Arial" w:hAnsi="Arial" w:cs="Arial"/>
            <w:i/>
            <w:iCs/>
            <w:color w:val="FFFFFF" w:themeColor="background1"/>
            <w:sz w:val="24"/>
            <w:szCs w:val="24"/>
            <w:u w:val="single"/>
          </w:rPr>
          <w:t>?</w:t>
        </w:r>
      </w:hyperlink>
      <w:hyperlink r:id="rId55" w:history="1">
        <w:r w:rsidRPr="00E616E8">
          <w:rPr>
            <w:rFonts w:ascii="Arial" w:hAnsi="Arial" w:cs="Arial"/>
            <w:i/>
            <w:iCs/>
            <w:color w:val="FFFFFF" w:themeColor="background1"/>
            <w:sz w:val="24"/>
            <w:szCs w:val="24"/>
            <w:u w:val="single"/>
          </w:rPr>
          <w:t>v</w:t>
        </w:r>
      </w:hyperlink>
      <w:hyperlink r:id="rId56" w:history="1">
        <w:r w:rsidRPr="00E616E8">
          <w:rPr>
            <w:rFonts w:ascii="Arial" w:hAnsi="Arial" w:cs="Arial"/>
            <w:i/>
            <w:iCs/>
            <w:color w:val="FFFFFF" w:themeColor="background1"/>
            <w:sz w:val="24"/>
            <w:szCs w:val="24"/>
            <w:u w:val="single"/>
          </w:rPr>
          <w:t>=</w:t>
        </w:r>
      </w:hyperlink>
      <w:hyperlink r:id="rId57" w:history="1">
        <w:r w:rsidRPr="00E616E8">
          <w:rPr>
            <w:rFonts w:ascii="Arial" w:hAnsi="Arial" w:cs="Arial"/>
            <w:i/>
            <w:iCs/>
            <w:color w:val="FFFFFF" w:themeColor="background1"/>
            <w:sz w:val="24"/>
            <w:szCs w:val="24"/>
            <w:u w:val="single"/>
          </w:rPr>
          <w:t>LQfUEHCUkII</w:t>
        </w:r>
      </w:hyperlink>
      <w:hyperlink r:id="rId58" w:history="1">
        <w:r w:rsidRPr="00E616E8">
          <w:rPr>
            <w:rFonts w:ascii="Arial" w:hAnsi="Arial" w:cs="Arial"/>
            <w:i/>
            <w:iCs/>
            <w:color w:val="FFFFFF" w:themeColor="background1"/>
            <w:sz w:val="24"/>
            <w:szCs w:val="24"/>
            <w:u w:val="single"/>
          </w:rPr>
          <w:t>&amp;</w:t>
        </w:r>
      </w:hyperlink>
      <w:hyperlink r:id="rId59" w:history="1">
        <w:r w:rsidRPr="00E616E8">
          <w:rPr>
            <w:rFonts w:ascii="Arial" w:hAnsi="Arial" w:cs="Arial"/>
            <w:i/>
            <w:iCs/>
            <w:color w:val="FFFFFF" w:themeColor="background1"/>
            <w:sz w:val="24"/>
            <w:szCs w:val="24"/>
            <w:u w:val="single"/>
          </w:rPr>
          <w:t>feature</w:t>
        </w:r>
      </w:hyperlink>
      <w:hyperlink r:id="rId60" w:history="1">
        <w:r w:rsidRPr="00E616E8">
          <w:rPr>
            <w:rFonts w:ascii="Arial" w:hAnsi="Arial" w:cs="Arial"/>
            <w:i/>
            <w:iCs/>
            <w:color w:val="FFFFFF" w:themeColor="background1"/>
            <w:sz w:val="24"/>
            <w:szCs w:val="24"/>
            <w:u w:val="single"/>
          </w:rPr>
          <w:t>=</w:t>
        </w:r>
      </w:hyperlink>
      <w:hyperlink r:id="rId61" w:history="1">
        <w:r w:rsidRPr="00E616E8">
          <w:rPr>
            <w:rFonts w:ascii="Arial" w:hAnsi="Arial" w:cs="Arial"/>
            <w:i/>
            <w:iCs/>
            <w:color w:val="FFFFFF" w:themeColor="background1"/>
            <w:sz w:val="24"/>
            <w:szCs w:val="24"/>
            <w:u w:val="single"/>
          </w:rPr>
          <w:t>colike</w:t>
        </w:r>
      </w:hyperlink>
      <w:r w:rsidRPr="00E616E8">
        <w:rPr>
          <w:rFonts w:ascii="Arial" w:hAnsi="Arial" w:cs="Arial"/>
          <w:i/>
          <w:iCs/>
          <w:color w:val="FFFFFF" w:themeColor="background1"/>
          <w:sz w:val="24"/>
          <w:szCs w:val="24"/>
        </w:rPr>
        <w:t xml:space="preserve"> </w:t>
      </w:r>
      <w:r w:rsidR="00974FC3"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will really help you to understand what the service provides. A word of warning, since this Google account is for work it might not be a good idea to </w:t>
      </w:r>
      <w:r w:rsidR="00974FC3"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import contacts from </w:t>
      </w:r>
      <w:r w:rsidRPr="00E616E8">
        <w:rPr>
          <w:rFonts w:ascii="Arial" w:hAnsi="Arial" w:cs="Arial"/>
          <w:color w:val="FFFFFF" w:themeColor="background1"/>
          <w:sz w:val="24"/>
          <w:szCs w:val="24"/>
        </w:rPr>
        <w:t>other email address</w:t>
      </w:r>
      <w:r w:rsidR="00974FC3" w:rsidRPr="00E616E8">
        <w:rPr>
          <w:rFonts w:ascii="Arial" w:hAnsi="Arial" w:cs="Arial"/>
          <w:color w:val="FFFFFF" w:themeColor="background1"/>
          <w:sz w:val="24"/>
          <w:szCs w:val="24"/>
        </w:rPr>
        <w:t>es that are</w:t>
      </w:r>
      <w:r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 for personal use! </w:t>
      </w:r>
    </w:p>
    <w:p w:rsidR="00623122" w:rsidRPr="00E616E8" w:rsidRDefault="00623122" w:rsidP="00781DE4">
      <w:pPr>
        <w:spacing w:line="240" w:lineRule="auto"/>
        <w:ind w:firstLine="720"/>
        <w:rPr>
          <w:rFonts w:ascii="Arial" w:hAnsi="Arial" w:cs="Arial"/>
          <w:color w:val="FFFFFF" w:themeColor="background1"/>
        </w:rPr>
      </w:pPr>
      <w:r w:rsidRPr="00E616E8">
        <w:rPr>
          <w:rFonts w:ascii="Arial" w:hAnsi="Arial" w:cs="Arial"/>
          <w:color w:val="FFFFFF" w:themeColor="background1"/>
          <w:sz w:val="24"/>
          <w:szCs w:val="24"/>
        </w:rPr>
        <w:t>Please add a profile photo otherwise it’s difficult to identify you in a search</w:t>
      </w:r>
      <w:r w:rsidRPr="00E616E8">
        <w:rPr>
          <w:rFonts w:ascii="Arial" w:hAnsi="Arial" w:cs="Arial"/>
          <w:color w:val="FFFFFF" w:themeColor="background1"/>
        </w:rPr>
        <w:t>.</w:t>
      </w:r>
    </w:p>
    <w:p w:rsidR="00360434" w:rsidRPr="00E616E8" w:rsidRDefault="00360434">
      <w:pPr>
        <w:spacing w:line="240" w:lineRule="auto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</w:p>
    <w:p w:rsidR="00360434" w:rsidRPr="00E616E8" w:rsidRDefault="00623122" w:rsidP="00E616E8">
      <w:pPr>
        <w:spacing w:after="0" w:line="240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E616E8">
        <w:rPr>
          <w:rFonts w:ascii="Arial" w:hAnsi="Arial" w:cs="Arial"/>
          <w:b/>
          <w:bCs/>
          <w:color w:val="FFFFFF" w:themeColor="background1"/>
          <w:sz w:val="28"/>
          <w:szCs w:val="28"/>
        </w:rPr>
        <w:t>How to join and start a Google Hangout</w:t>
      </w:r>
    </w:p>
    <w:p w:rsidR="00F85991" w:rsidRPr="00E616E8" w:rsidRDefault="00F85991" w:rsidP="00781DE4">
      <w:pPr>
        <w:spacing w:after="0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:rsidR="00781DE4" w:rsidRPr="00E616E8" w:rsidRDefault="00623122" w:rsidP="00781DE4">
      <w:pPr>
        <w:spacing w:after="0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>Step 1</w:t>
      </w:r>
    </w:p>
    <w:p w:rsidR="00623122" w:rsidRPr="00E616E8" w:rsidRDefault="00974FC3" w:rsidP="00781DE4">
      <w:pPr>
        <w:spacing w:after="0"/>
        <w:ind w:left="720"/>
        <w:rPr>
          <w:rFonts w:ascii="Arial" w:hAnsi="Arial" w:cs="Arial"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>Once you’re in Google+ click on events, if you look at this screen shot it’s where the red arrow is pointing to.</w:t>
      </w:r>
    </w:p>
    <w:p w:rsidR="00C97503" w:rsidRPr="00E616E8" w:rsidRDefault="00C97503" w:rsidP="00C97503">
      <w:pPr>
        <w:spacing w:after="0" w:line="240" w:lineRule="auto"/>
        <w:ind w:left="720"/>
        <w:rPr>
          <w:rFonts w:ascii="Arial" w:hAnsi="Arial" w:cs="Arial"/>
          <w:bCs/>
          <w:color w:val="FFFFFF" w:themeColor="background1"/>
          <w:sz w:val="28"/>
          <w:szCs w:val="28"/>
        </w:rPr>
      </w:pPr>
    </w:p>
    <w:p w:rsidR="00360434" w:rsidRPr="0033102B" w:rsidRDefault="00ED48E7" w:rsidP="00781DE4">
      <w:pPr>
        <w:spacing w:after="0" w:line="240" w:lineRule="auto"/>
        <w:rPr>
          <w:rFonts w:ascii="Arial" w:hAnsi="Arial" w:cs="Arial"/>
          <w:b/>
          <w:bCs/>
        </w:rPr>
      </w:pPr>
      <w:r w:rsidRPr="0033102B">
        <w:rPr>
          <w:rFonts w:ascii="Arial" w:hAnsi="Arial" w:cs="Arial"/>
          <w:b/>
          <w:bCs/>
          <w:noProof/>
        </w:rPr>
        <w:drawing>
          <wp:inline distT="0" distB="0" distL="0" distR="0">
            <wp:extent cx="5724525" cy="3219450"/>
            <wp:effectExtent l="19050" t="0" r="9525" b="0"/>
            <wp:docPr id="2" name="Picture 2" descr="Click on Ev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ck on Events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4FC3" w:rsidRPr="0033102B">
        <w:rPr>
          <w:rFonts w:ascii="Arial" w:hAnsi="Arial" w:cs="Arial"/>
          <w:b/>
          <w:bCs/>
        </w:rPr>
        <w:t xml:space="preserve"> </w:t>
      </w:r>
    </w:p>
    <w:p w:rsidR="00781DE4" w:rsidRPr="00E616E8" w:rsidRDefault="00360434">
      <w:pPr>
        <w:spacing w:line="240" w:lineRule="auto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>Step 2</w:t>
      </w:r>
    </w:p>
    <w:p w:rsidR="00360434" w:rsidRPr="00E616E8" w:rsidRDefault="00360434" w:rsidP="00C97503">
      <w:pPr>
        <w:spacing w:after="0"/>
        <w:ind w:left="720"/>
        <w:rPr>
          <w:rFonts w:ascii="Arial" w:hAnsi="Arial" w:cs="Arial"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>You’ll then see Upcoming events and an invite to a Nor</w:t>
      </w:r>
      <w:r w:rsidR="005E471C" w:rsidRPr="00E616E8">
        <w:rPr>
          <w:rFonts w:ascii="Arial" w:hAnsi="Arial" w:cs="Arial"/>
          <w:bCs/>
          <w:color w:val="FFFFFF" w:themeColor="background1"/>
          <w:sz w:val="24"/>
          <w:szCs w:val="24"/>
        </w:rPr>
        <w:t>th Alliance Google Hangout, look</w:t>
      </w: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where the red arrow is pointing in the picture below if you can’t find it.</w:t>
      </w:r>
    </w:p>
    <w:p w:rsidR="00C97503" w:rsidRPr="00E616E8" w:rsidRDefault="00C97503" w:rsidP="00C97503">
      <w:pPr>
        <w:spacing w:after="0" w:line="240" w:lineRule="auto"/>
        <w:ind w:left="720"/>
        <w:rPr>
          <w:rFonts w:ascii="Arial" w:hAnsi="Arial" w:cs="Arial"/>
          <w:bCs/>
          <w:color w:val="FFFFFF" w:themeColor="background1"/>
        </w:rPr>
      </w:pPr>
    </w:p>
    <w:p w:rsidR="00E47CA9" w:rsidRDefault="00E47CA9" w:rsidP="00E47CA9">
      <w:pPr>
        <w:spacing w:after="0" w:line="240" w:lineRule="auto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5886450" cy="351472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503" w:rsidRDefault="00C97503" w:rsidP="00E47CA9">
      <w:pPr>
        <w:spacing w:after="0" w:line="240" w:lineRule="auto"/>
        <w:rPr>
          <w:rFonts w:ascii="Arial" w:hAnsi="Arial" w:cs="Arial"/>
          <w:b/>
          <w:bCs/>
        </w:rPr>
      </w:pPr>
    </w:p>
    <w:p w:rsidR="00360434" w:rsidRPr="00E616E8" w:rsidRDefault="00360434" w:rsidP="00F85991">
      <w:pPr>
        <w:spacing w:after="0" w:line="240" w:lineRule="auto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>Step 3</w:t>
      </w:r>
    </w:p>
    <w:p w:rsidR="00623122" w:rsidRPr="00E616E8" w:rsidRDefault="00623122" w:rsidP="00F85991">
      <w:pPr>
        <w:spacing w:after="0" w:line="240" w:lineRule="auto"/>
        <w:ind w:left="720"/>
        <w:rPr>
          <w:rFonts w:ascii="Arial" w:hAnsi="Arial" w:cs="Arial"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Install the Google Hangout </w:t>
      </w:r>
      <w:r w:rsidR="00E616E8" w:rsidRPr="00E616E8">
        <w:rPr>
          <w:rFonts w:ascii="Arial" w:hAnsi="Arial" w:cs="Arial"/>
          <w:bCs/>
          <w:color w:val="FFFFFF" w:themeColor="background1"/>
          <w:sz w:val="24"/>
          <w:szCs w:val="24"/>
        </w:rPr>
        <w:t>Plug-in</w:t>
      </w: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when prompted, it will take a few moments and will say ‘Verifying Installation’ if an orange tab appears at the bottom of your screen click on it and install the application. The application should start downloading</w:t>
      </w:r>
      <w:r w:rsidR="00360434"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. </w:t>
      </w: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>Once installed you will be able to join</w:t>
      </w:r>
      <w:r w:rsidR="00360434"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hangouts</w:t>
      </w: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and create your own</w:t>
      </w:r>
      <w:r w:rsidR="00F85991"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</w:t>
      </w: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>...</w:t>
      </w:r>
      <w:r w:rsidR="00F85991"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</w:t>
      </w: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check your Gmail inbox to </w:t>
      </w:r>
      <w:proofErr w:type="gramStart"/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>accept</w:t>
      </w:r>
      <w:r w:rsidR="00F85991"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</w:t>
      </w: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>....</w:t>
      </w:r>
      <w:proofErr w:type="gramEnd"/>
      <w:r w:rsidR="002308FC"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</w:t>
      </w:r>
      <w:proofErr w:type="gramStart"/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>make</w:t>
      </w:r>
      <w:proofErr w:type="gramEnd"/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sure you have checked the sound</w:t>
      </w:r>
      <w:r w:rsidR="00030197"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on your headset </w:t>
      </w:r>
      <w:r w:rsidR="00F85991" w:rsidRPr="00E616E8">
        <w:rPr>
          <w:rFonts w:ascii="Arial" w:hAnsi="Arial" w:cs="Arial"/>
          <w:bCs/>
          <w:color w:val="FFFFFF" w:themeColor="background1"/>
          <w:sz w:val="24"/>
          <w:szCs w:val="24"/>
        </w:rPr>
        <w:t>and</w:t>
      </w:r>
      <w:r w:rsidR="00030197"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camera properly.</w:t>
      </w:r>
    </w:p>
    <w:p w:rsidR="00F85991" w:rsidRPr="00E616E8" w:rsidRDefault="00F85991" w:rsidP="00F85991">
      <w:pPr>
        <w:spacing w:after="0" w:line="240" w:lineRule="auto"/>
        <w:ind w:left="720"/>
        <w:rPr>
          <w:rFonts w:ascii="Arial" w:hAnsi="Arial" w:cs="Arial"/>
          <w:bCs/>
          <w:color w:val="FFFFFF" w:themeColor="background1"/>
          <w:sz w:val="24"/>
          <w:szCs w:val="24"/>
        </w:rPr>
      </w:pPr>
    </w:p>
    <w:p w:rsidR="00030197" w:rsidRPr="00E616E8" w:rsidRDefault="00030197" w:rsidP="00F85991">
      <w:pPr>
        <w:spacing w:after="0" w:line="240" w:lineRule="auto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/>
          <w:bCs/>
          <w:color w:val="FFFFFF" w:themeColor="background1"/>
          <w:sz w:val="24"/>
          <w:szCs w:val="24"/>
        </w:rPr>
        <w:t>Step 4</w:t>
      </w:r>
    </w:p>
    <w:p w:rsidR="00030197" w:rsidRPr="00E616E8" w:rsidRDefault="00030197" w:rsidP="00C97503">
      <w:pPr>
        <w:spacing w:line="240" w:lineRule="auto"/>
        <w:ind w:left="720"/>
        <w:rPr>
          <w:rFonts w:ascii="Arial" w:hAnsi="Arial" w:cs="Arial"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>You’ll participate i</w:t>
      </w:r>
      <w:r w:rsidR="00F85991" w:rsidRPr="00E616E8">
        <w:rPr>
          <w:rFonts w:ascii="Arial" w:hAnsi="Arial" w:cs="Arial"/>
          <w:bCs/>
          <w:color w:val="FFFFFF" w:themeColor="background1"/>
          <w:sz w:val="24"/>
          <w:szCs w:val="24"/>
        </w:rPr>
        <w:t>n a Google Hangout exploring it</w:t>
      </w: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>s capabilities in more depth</w:t>
      </w:r>
      <w:r w:rsidR="002F08CF"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and in </w:t>
      </w:r>
      <w:r w:rsidR="002F71EE"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each session </w:t>
      </w:r>
      <w:r w:rsidR="00F85991" w:rsidRPr="00E616E8">
        <w:rPr>
          <w:rFonts w:ascii="Arial" w:hAnsi="Arial" w:cs="Arial"/>
          <w:bCs/>
          <w:color w:val="FFFFFF" w:themeColor="background1"/>
          <w:sz w:val="24"/>
          <w:szCs w:val="24"/>
        </w:rPr>
        <w:t>there will be</w:t>
      </w:r>
      <w:r w:rsidR="002F08CF"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a group discussion. It helps if we mute our microphones when a person is speaking so that the </w:t>
      </w:r>
      <w:r w:rsidR="00F85991"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sound is clear. Please copy this </w:t>
      </w:r>
      <w:r w:rsidR="002F08CF" w:rsidRPr="00E616E8">
        <w:rPr>
          <w:rFonts w:ascii="Arial" w:hAnsi="Arial" w:cs="Arial"/>
          <w:bCs/>
          <w:color w:val="FFFFFF" w:themeColor="background1"/>
          <w:sz w:val="24"/>
          <w:szCs w:val="24"/>
        </w:rPr>
        <w:t>link into your internet search bar to see a good exam</w:t>
      </w:r>
      <w:r w:rsidR="00D552FE"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ple of a </w:t>
      </w:r>
      <w:hyperlink r:id="rId64" w:tgtFrame="_blank" w:history="1">
        <w:r w:rsidR="00D552FE" w:rsidRPr="00E616E8">
          <w:rPr>
            <w:rStyle w:val="Hyperlink"/>
            <w:rFonts w:ascii="Arial" w:hAnsi="Arial" w:cs="Arial"/>
            <w:color w:val="FFFFFF" w:themeColor="background1"/>
            <w:sz w:val="24"/>
            <w:szCs w:val="24"/>
          </w:rPr>
          <w:t>Google Hangout</w:t>
        </w:r>
      </w:hyperlink>
      <w:r w:rsidR="002F08CF" w:rsidRPr="00E616E8">
        <w:rPr>
          <w:rFonts w:ascii="Arial" w:hAnsi="Arial" w:cs="Arial"/>
          <w:color w:val="FFFFFF" w:themeColor="background1"/>
          <w:sz w:val="24"/>
          <w:szCs w:val="24"/>
        </w:rPr>
        <w:t xml:space="preserve">.  </w:t>
      </w:r>
    </w:p>
    <w:p w:rsidR="00C97503" w:rsidRPr="00E616E8" w:rsidRDefault="00C97503">
      <w:pPr>
        <w:spacing w:line="240" w:lineRule="auto"/>
        <w:rPr>
          <w:rFonts w:ascii="Arial" w:hAnsi="Arial" w:cs="Arial"/>
          <w:bCs/>
          <w:color w:val="FFFFFF" w:themeColor="background1"/>
          <w:sz w:val="24"/>
          <w:szCs w:val="24"/>
        </w:rPr>
      </w:pPr>
    </w:p>
    <w:p w:rsidR="00623122" w:rsidRPr="00E616E8" w:rsidRDefault="00623122">
      <w:pPr>
        <w:spacing w:line="240" w:lineRule="auto"/>
        <w:rPr>
          <w:rFonts w:ascii="Arial" w:hAnsi="Arial" w:cs="Arial"/>
          <w:bCs/>
          <w:color w:val="FFFFFF" w:themeColor="background1"/>
          <w:sz w:val="24"/>
          <w:szCs w:val="24"/>
        </w:rPr>
      </w:pP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Any problems please email </w:t>
      </w:r>
      <w:hyperlink r:id="rId65" w:history="1">
        <w:r w:rsidR="00D552FE" w:rsidRPr="00E616E8">
          <w:rPr>
            <w:rStyle w:val="Hyperlink"/>
            <w:rFonts w:ascii="Arial" w:hAnsi="Arial" w:cs="Arial"/>
            <w:bCs/>
            <w:color w:val="FFFFFF" w:themeColor="background1"/>
            <w:sz w:val="24"/>
            <w:szCs w:val="24"/>
          </w:rPr>
          <w:t>Ramone</w:t>
        </w:r>
      </w:hyperlink>
      <w:r w:rsidR="00D552FE"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</w:t>
      </w: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or </w:t>
      </w:r>
      <w:r w:rsidR="00F85991" w:rsidRPr="00E616E8">
        <w:rPr>
          <w:rFonts w:ascii="Arial" w:hAnsi="Arial" w:cs="Arial"/>
          <w:bCs/>
          <w:color w:val="FFFFFF" w:themeColor="background1"/>
          <w:sz w:val="24"/>
          <w:szCs w:val="24"/>
        </w:rPr>
        <w:t>ring</w:t>
      </w:r>
      <w:r w:rsidRPr="00E616E8">
        <w:rPr>
          <w:rFonts w:ascii="Arial" w:hAnsi="Arial" w:cs="Arial"/>
          <w:bCs/>
          <w:color w:val="FFFFFF" w:themeColor="background1"/>
          <w:sz w:val="24"/>
          <w:szCs w:val="24"/>
        </w:rPr>
        <w:t xml:space="preserve"> on 07854376494. </w:t>
      </w:r>
    </w:p>
    <w:p w:rsidR="00623122" w:rsidRPr="0033102B" w:rsidRDefault="00623122">
      <w:pPr>
        <w:spacing w:line="240" w:lineRule="auto"/>
        <w:rPr>
          <w:rFonts w:ascii="Arial" w:hAnsi="Arial" w:cs="Arial"/>
          <w:b/>
          <w:bCs/>
        </w:rPr>
      </w:pPr>
    </w:p>
    <w:p w:rsidR="00623122" w:rsidRPr="0033102B" w:rsidRDefault="00623122">
      <w:pPr>
        <w:spacing w:line="240" w:lineRule="auto"/>
        <w:rPr>
          <w:rFonts w:ascii="Arial" w:hAnsi="Arial" w:cs="Arial"/>
          <w:b/>
          <w:bCs/>
        </w:rPr>
      </w:pPr>
    </w:p>
    <w:p w:rsidR="00623122" w:rsidRPr="0033102B" w:rsidRDefault="00623122">
      <w:pPr>
        <w:spacing w:line="240" w:lineRule="auto"/>
        <w:rPr>
          <w:rFonts w:ascii="Arial" w:hAnsi="Arial" w:cs="Arial"/>
          <w:b/>
          <w:bCs/>
        </w:rPr>
      </w:pPr>
    </w:p>
    <w:p w:rsidR="00623122" w:rsidRPr="0033102B" w:rsidRDefault="00623122">
      <w:pPr>
        <w:ind w:left="720"/>
        <w:jc w:val="center"/>
        <w:rPr>
          <w:rFonts w:ascii="Arial" w:hAnsi="Arial" w:cs="Arial"/>
          <w:b/>
          <w:bCs/>
        </w:rPr>
      </w:pPr>
    </w:p>
    <w:p w:rsidR="00623122" w:rsidRPr="0033102B" w:rsidRDefault="00623122">
      <w:pPr>
        <w:ind w:left="720"/>
        <w:jc w:val="center"/>
        <w:rPr>
          <w:rFonts w:ascii="Arial" w:hAnsi="Arial" w:cs="Arial"/>
          <w:b/>
          <w:bCs/>
        </w:rPr>
      </w:pPr>
    </w:p>
    <w:p w:rsidR="00623122" w:rsidRPr="0033102B" w:rsidRDefault="00623122">
      <w:pPr>
        <w:ind w:left="720"/>
        <w:jc w:val="center"/>
        <w:rPr>
          <w:rFonts w:ascii="Arial" w:hAnsi="Arial" w:cs="Arial"/>
          <w:b/>
          <w:bCs/>
        </w:rPr>
      </w:pPr>
    </w:p>
    <w:sectPr w:rsidR="00623122" w:rsidRPr="0033102B" w:rsidSect="00580FB8">
      <w:footerReference w:type="default" r:id="rId66"/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E98" w:rsidRDefault="000A7E98" w:rsidP="00623122">
      <w:pPr>
        <w:spacing w:after="0" w:line="240" w:lineRule="auto"/>
      </w:pPr>
      <w:r>
        <w:separator/>
      </w:r>
    </w:p>
  </w:endnote>
  <w:endnote w:type="continuationSeparator" w:id="0">
    <w:p w:rsidR="000A7E98" w:rsidRDefault="000A7E98" w:rsidP="00623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503" w:rsidRDefault="00BD1BA4">
    <w:pPr>
      <w:spacing w:after="0" w:line="240" w:lineRule="auto"/>
    </w:pPr>
    <w:fldSimple w:instr="PAGE">
      <w:r w:rsidR="00E47CA9">
        <w:rPr>
          <w:noProof/>
        </w:rPr>
        <w:t>3</w:t>
      </w:r>
    </w:fldSimple>
    <w:r w:rsidR="00C97503">
      <w:rPr>
        <w:b/>
        <w:bCs/>
      </w:rPr>
      <w:t xml:space="preserve"> | </w:t>
    </w:r>
    <w:r w:rsidR="00C97503">
      <w:rPr>
        <w:color w:val="7F7F7F"/>
      </w:rPr>
      <w:t>Page</w:t>
    </w:r>
  </w:p>
  <w:p w:rsidR="00C97503" w:rsidRDefault="00C97503">
    <w:pPr>
      <w:spacing w:after="0" w:line="240" w:lineRule="auto"/>
      <w:rPr>
        <w:color w:val="7F7F7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E98" w:rsidRDefault="000A7E98" w:rsidP="00623122">
      <w:pPr>
        <w:spacing w:after="0" w:line="240" w:lineRule="auto"/>
      </w:pPr>
      <w:r>
        <w:separator/>
      </w:r>
    </w:p>
  </w:footnote>
  <w:footnote w:type="continuationSeparator" w:id="0">
    <w:p w:rsidR="000A7E98" w:rsidRDefault="000A7E98" w:rsidP="00623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9F4EFEE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70851B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0C14D69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7E0F22C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410E372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5EBA6E6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85603F28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D16999C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6EC29332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00000002"/>
    <w:lvl w:ilvl="0" w:tplc="8E003F0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BCAF4BE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CDAB178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4B08D46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1F06839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2DEB95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86C654A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293E937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91AAA95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">
    <w:nsid w:val="00000003"/>
    <w:multiLevelType w:val="hybridMultilevel"/>
    <w:tmpl w:val="00000003"/>
    <w:lvl w:ilvl="0" w:tplc="1A9E7BD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A5A2D546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562FF88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C8389B6E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769CCB9A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65CCB7B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4FA289B8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F136364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8E61E9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Calibri" w:eastAsia="Calibri" w:hAnsi="Calibri" w:cs="Calibri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">
    <w:nsid w:val="00000004"/>
    <w:multiLevelType w:val="hybridMultilevel"/>
    <w:tmpl w:val="00000004"/>
    <w:lvl w:ilvl="0" w:tplc="19BCC336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78AC0130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1130ADAC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378CE6C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04C287E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9844D3E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41628E8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AE0207CA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6B87B82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17C21F2"/>
    <w:multiLevelType w:val="hybridMultilevel"/>
    <w:tmpl w:val="0F12965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408D2C89"/>
    <w:multiLevelType w:val="hybridMultilevel"/>
    <w:tmpl w:val="9AFE9F3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7A3C0FDD"/>
    <w:multiLevelType w:val="hybridMultilevel"/>
    <w:tmpl w:val="988CCA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stylePaneSortMethod w:val="000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7B3E"/>
    <w:rsid w:val="00030197"/>
    <w:rsid w:val="00062CCB"/>
    <w:rsid w:val="000A10B8"/>
    <w:rsid w:val="000A7E98"/>
    <w:rsid w:val="001C6E29"/>
    <w:rsid w:val="002308FC"/>
    <w:rsid w:val="002410B8"/>
    <w:rsid w:val="002C1E43"/>
    <w:rsid w:val="002F08CF"/>
    <w:rsid w:val="002F71EE"/>
    <w:rsid w:val="0033102B"/>
    <w:rsid w:val="00360434"/>
    <w:rsid w:val="004A75DC"/>
    <w:rsid w:val="00533AD7"/>
    <w:rsid w:val="00535A24"/>
    <w:rsid w:val="00580FB8"/>
    <w:rsid w:val="005E471C"/>
    <w:rsid w:val="006028CB"/>
    <w:rsid w:val="00623122"/>
    <w:rsid w:val="00663609"/>
    <w:rsid w:val="00781DE4"/>
    <w:rsid w:val="007D5D40"/>
    <w:rsid w:val="00876297"/>
    <w:rsid w:val="008948E1"/>
    <w:rsid w:val="008B1F5E"/>
    <w:rsid w:val="00974FC3"/>
    <w:rsid w:val="00A61121"/>
    <w:rsid w:val="00A77B3E"/>
    <w:rsid w:val="00B67B77"/>
    <w:rsid w:val="00B97ECC"/>
    <w:rsid w:val="00BD1BA4"/>
    <w:rsid w:val="00C97503"/>
    <w:rsid w:val="00D552FE"/>
    <w:rsid w:val="00DC4318"/>
    <w:rsid w:val="00DE1A6C"/>
    <w:rsid w:val="00DE75AC"/>
    <w:rsid w:val="00E47CA9"/>
    <w:rsid w:val="00E616E8"/>
    <w:rsid w:val="00E86E08"/>
    <w:rsid w:val="00ED48E7"/>
    <w:rsid w:val="00F671C5"/>
    <w:rsid w:val="00F85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o:colormru v:ext="edit" colors="#ff6,#ff9"/>
      <o:colormenu v:ext="edit" fillcolor="#7030a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10B8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240" w:after="60" w:line="240" w:lineRule="auto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spacing w:before="240" w:after="60" w:line="240" w:lineRule="auto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40" w:after="60" w:line="240" w:lineRule="auto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F7B96"/>
    <w:pPr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40" w:after="6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7B96"/>
    <w:pPr>
      <w:spacing w:before="240" w:after="60" w:line="240" w:lineRule="auto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Subtitle">
    <w:name w:val="Subtitle"/>
    <w:basedOn w:val="Normal"/>
    <w:qFormat/>
    <w:rsid w:val="00EF7B96"/>
    <w:pPr>
      <w:spacing w:after="60" w:line="240" w:lineRule="auto"/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2F08CF"/>
    <w:rPr>
      <w:color w:val="0000FF"/>
      <w:u w:val="single"/>
    </w:rPr>
  </w:style>
  <w:style w:type="character" w:styleId="FollowedHyperlink">
    <w:name w:val="FollowedHyperlink"/>
    <w:basedOn w:val="DefaultParagraphFont"/>
    <w:rsid w:val="002F08CF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E86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6E08"/>
    <w:rPr>
      <w:rFonts w:ascii="Tahoma" w:eastAsia="Calibri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3310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youtube.com/watch?v=LQfUEHCUkII&amp;feature=colike" TargetMode="External"/><Relationship Id="rId18" Type="http://schemas.openxmlformats.org/officeDocument/2006/relationships/hyperlink" Target="http://www.youtube.com/watch?v=LQfUEHCUkII&amp;feature=colike" TargetMode="External"/><Relationship Id="rId26" Type="http://schemas.openxmlformats.org/officeDocument/2006/relationships/hyperlink" Target="http://www.google.com" TargetMode="External"/><Relationship Id="rId39" Type="http://schemas.openxmlformats.org/officeDocument/2006/relationships/hyperlink" Target="http://www.google.com" TargetMode="External"/><Relationship Id="rId21" Type="http://schemas.openxmlformats.org/officeDocument/2006/relationships/hyperlink" Target="http://www.youtube.com/watch?v=LQfUEHCUkII&amp;feature=colike" TargetMode="External"/><Relationship Id="rId34" Type="http://schemas.openxmlformats.org/officeDocument/2006/relationships/hyperlink" Target="mailto:Joe.Bloggs.CPD@gmail.com" TargetMode="External"/><Relationship Id="rId42" Type="http://schemas.openxmlformats.org/officeDocument/2006/relationships/hyperlink" Target="http://www.google.com" TargetMode="External"/><Relationship Id="rId47" Type="http://schemas.openxmlformats.org/officeDocument/2006/relationships/hyperlink" Target="http://www.youtube.com/watch?v=LQfUEHCUkII&amp;feature=colike" TargetMode="External"/><Relationship Id="rId50" Type="http://schemas.openxmlformats.org/officeDocument/2006/relationships/hyperlink" Target="http://www.youtube.com/watch?v=LQfUEHCUkII&amp;feature=colike" TargetMode="External"/><Relationship Id="rId55" Type="http://schemas.openxmlformats.org/officeDocument/2006/relationships/hyperlink" Target="http://www.youtube.com/watch?v=LQfUEHCUkII&amp;feature=colike" TargetMode="External"/><Relationship Id="rId63" Type="http://schemas.openxmlformats.org/officeDocument/2006/relationships/image" Target="media/image3.png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youtube.com/watch?v=LQfUEHCUkII&amp;feature=colike" TargetMode="External"/><Relationship Id="rId29" Type="http://schemas.openxmlformats.org/officeDocument/2006/relationships/hyperlink" Target="http://www.google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youtube.com/watch?v=LQfUEHCUkII&amp;feature=colike" TargetMode="External"/><Relationship Id="rId24" Type="http://schemas.openxmlformats.org/officeDocument/2006/relationships/hyperlink" Target="http://www.youtube.com/watch?v=LQfUEHCUkII&amp;feature=colike" TargetMode="External"/><Relationship Id="rId32" Type="http://schemas.openxmlformats.org/officeDocument/2006/relationships/hyperlink" Target="mailto:Joe.Bloggs.CPD@gmail.com" TargetMode="External"/><Relationship Id="rId37" Type="http://schemas.openxmlformats.org/officeDocument/2006/relationships/hyperlink" Target="mailto:Joe.Bloggs.CPD@gmail.com" TargetMode="External"/><Relationship Id="rId40" Type="http://schemas.openxmlformats.org/officeDocument/2006/relationships/hyperlink" Target="http://www.google.com" TargetMode="External"/><Relationship Id="rId45" Type="http://schemas.openxmlformats.org/officeDocument/2006/relationships/hyperlink" Target="http://www.youtube.com/watch?v=LQfUEHCUkII&amp;feature=colike" TargetMode="External"/><Relationship Id="rId53" Type="http://schemas.openxmlformats.org/officeDocument/2006/relationships/hyperlink" Target="http://www.youtube.com/watch?v=LQfUEHCUkII&amp;feature=colike" TargetMode="External"/><Relationship Id="rId58" Type="http://schemas.openxmlformats.org/officeDocument/2006/relationships/hyperlink" Target="http://www.youtube.com/watch?v=LQfUEHCUkII&amp;feature=colike" TargetMode="External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watch?v=LQfUEHCUkII&amp;feature=colike" TargetMode="External"/><Relationship Id="rId23" Type="http://schemas.openxmlformats.org/officeDocument/2006/relationships/hyperlink" Target="http://www.youtube.com/watch?v=LQfUEHCUkII&amp;feature=colike" TargetMode="External"/><Relationship Id="rId28" Type="http://schemas.openxmlformats.org/officeDocument/2006/relationships/hyperlink" Target="http://www.google.com" TargetMode="External"/><Relationship Id="rId36" Type="http://schemas.openxmlformats.org/officeDocument/2006/relationships/hyperlink" Target="mailto:Joe.Bloggs.CPD@gmail.com" TargetMode="External"/><Relationship Id="rId49" Type="http://schemas.openxmlformats.org/officeDocument/2006/relationships/hyperlink" Target="http://www.youtube.com/watch?v=LQfUEHCUkII&amp;feature=colike" TargetMode="External"/><Relationship Id="rId57" Type="http://schemas.openxmlformats.org/officeDocument/2006/relationships/hyperlink" Target="http://www.youtube.com/watch?v=LQfUEHCUkII&amp;feature=colike" TargetMode="External"/><Relationship Id="rId61" Type="http://schemas.openxmlformats.org/officeDocument/2006/relationships/hyperlink" Target="http://www.youtube.com/watch?v=LQfUEHCUkII&amp;feature=colike" TargetMode="External"/><Relationship Id="rId10" Type="http://schemas.openxmlformats.org/officeDocument/2006/relationships/hyperlink" Target="http://www.youtube.com/watch?v=LQfUEHCUkII&amp;feature=colike" TargetMode="External"/><Relationship Id="rId19" Type="http://schemas.openxmlformats.org/officeDocument/2006/relationships/hyperlink" Target="http://www.youtube.com/watch?v=LQfUEHCUkII&amp;feature=colike" TargetMode="External"/><Relationship Id="rId31" Type="http://schemas.openxmlformats.org/officeDocument/2006/relationships/hyperlink" Target="mailto:Joe.Bloggs.CPD@gmail.com" TargetMode="External"/><Relationship Id="rId44" Type="http://schemas.openxmlformats.org/officeDocument/2006/relationships/image" Target="media/image1.png"/><Relationship Id="rId52" Type="http://schemas.openxmlformats.org/officeDocument/2006/relationships/hyperlink" Target="http://www.youtube.com/watch?v=LQfUEHCUkII&amp;feature=colike" TargetMode="External"/><Relationship Id="rId60" Type="http://schemas.openxmlformats.org/officeDocument/2006/relationships/hyperlink" Target="http://www.youtube.com/watch?v=LQfUEHCUkII&amp;feature=colike" TargetMode="External"/><Relationship Id="rId65" Type="http://schemas.openxmlformats.org/officeDocument/2006/relationships/hyperlink" Target="mailto:albishawi@abdn.ac.u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LQfUEHCUkII&amp;feature=colike" TargetMode="External"/><Relationship Id="rId14" Type="http://schemas.openxmlformats.org/officeDocument/2006/relationships/hyperlink" Target="http://www.youtube.com/watch?v=LQfUEHCUkII&amp;feature=colike" TargetMode="External"/><Relationship Id="rId22" Type="http://schemas.openxmlformats.org/officeDocument/2006/relationships/hyperlink" Target="http://www.youtube.com/watch?v=LQfUEHCUkII&amp;feature=colike" TargetMode="External"/><Relationship Id="rId27" Type="http://schemas.openxmlformats.org/officeDocument/2006/relationships/hyperlink" Target="http://www.google.com" TargetMode="External"/><Relationship Id="rId30" Type="http://schemas.openxmlformats.org/officeDocument/2006/relationships/hyperlink" Target="mailto:Joe.Bloggs.CPD@gmail.com" TargetMode="External"/><Relationship Id="rId35" Type="http://schemas.openxmlformats.org/officeDocument/2006/relationships/hyperlink" Target="mailto:Joe.Bloggs.CPD@gmail.com" TargetMode="External"/><Relationship Id="rId43" Type="http://schemas.openxmlformats.org/officeDocument/2006/relationships/hyperlink" Target="http://www.google.com" TargetMode="External"/><Relationship Id="rId48" Type="http://schemas.openxmlformats.org/officeDocument/2006/relationships/hyperlink" Target="http://www.youtube.com/watch?v=LQfUEHCUkII&amp;feature=colike" TargetMode="External"/><Relationship Id="rId56" Type="http://schemas.openxmlformats.org/officeDocument/2006/relationships/hyperlink" Target="http://www.youtube.com/watch?v=LQfUEHCUkII&amp;feature=colike" TargetMode="External"/><Relationship Id="rId64" Type="http://schemas.openxmlformats.org/officeDocument/2006/relationships/hyperlink" Target="http://www.youtube.com/watch?v=c71cgvPxj3o&amp;feature=g-all-u" TargetMode="External"/><Relationship Id="rId8" Type="http://schemas.openxmlformats.org/officeDocument/2006/relationships/hyperlink" Target="http://www.youtube.com/watch?v=LQfUEHCUkII&amp;feature=colike" TargetMode="External"/><Relationship Id="rId51" Type="http://schemas.openxmlformats.org/officeDocument/2006/relationships/hyperlink" Target="http://www.youtube.com/watch?v=LQfUEHCUkII&amp;feature=colike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youtube.com/watch?v=LQfUEHCUkII&amp;feature=colike" TargetMode="External"/><Relationship Id="rId17" Type="http://schemas.openxmlformats.org/officeDocument/2006/relationships/hyperlink" Target="http://www.youtube.com/watch?v=LQfUEHCUkII&amp;feature=colike" TargetMode="External"/><Relationship Id="rId25" Type="http://schemas.openxmlformats.org/officeDocument/2006/relationships/hyperlink" Target="http://www.google.com" TargetMode="External"/><Relationship Id="rId33" Type="http://schemas.openxmlformats.org/officeDocument/2006/relationships/hyperlink" Target="mailto:Joe.Bloggs.CPD@gmail.com" TargetMode="External"/><Relationship Id="rId38" Type="http://schemas.openxmlformats.org/officeDocument/2006/relationships/hyperlink" Target="mailto:Joe.Bloggs.CPD@gmail.com" TargetMode="External"/><Relationship Id="rId46" Type="http://schemas.openxmlformats.org/officeDocument/2006/relationships/hyperlink" Target="http://www.youtube.com/watch?v=LQfUEHCUkII&amp;feature=colike" TargetMode="External"/><Relationship Id="rId59" Type="http://schemas.openxmlformats.org/officeDocument/2006/relationships/hyperlink" Target="http://www.youtube.com/watch?v=LQfUEHCUkII&amp;feature=colike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www.youtube.com/watch?v=LQfUEHCUkII&amp;feature=colike" TargetMode="External"/><Relationship Id="rId41" Type="http://schemas.openxmlformats.org/officeDocument/2006/relationships/hyperlink" Target="http://www.google.com" TargetMode="External"/><Relationship Id="rId54" Type="http://schemas.openxmlformats.org/officeDocument/2006/relationships/hyperlink" Target="http://www.youtube.com/watch?v=LQfUEHCUkII&amp;feature=colike" TargetMode="External"/><Relationship Id="rId6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F8E176-4440-4105-96F2-7572C7371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Aberdeen</Company>
  <LinksUpToDate>false</LinksUpToDate>
  <CharactersWithSpaces>7638</CharactersWithSpaces>
  <SharedDoc>false</SharedDoc>
  <HLinks>
    <vt:vector size="330" baseType="variant">
      <vt:variant>
        <vt:i4>2555987</vt:i4>
      </vt:variant>
      <vt:variant>
        <vt:i4>162</vt:i4>
      </vt:variant>
      <vt:variant>
        <vt:i4>0</vt:i4>
      </vt:variant>
      <vt:variant>
        <vt:i4>5</vt:i4>
      </vt:variant>
      <vt:variant>
        <vt:lpwstr>mailto:albishawi@abdn.ac.uk</vt:lpwstr>
      </vt:variant>
      <vt:variant>
        <vt:lpwstr/>
      </vt:variant>
      <vt:variant>
        <vt:i4>7077946</vt:i4>
      </vt:variant>
      <vt:variant>
        <vt:i4>159</vt:i4>
      </vt:variant>
      <vt:variant>
        <vt:i4>0</vt:i4>
      </vt:variant>
      <vt:variant>
        <vt:i4>5</vt:i4>
      </vt:variant>
      <vt:variant>
        <vt:lpwstr>http://www.youtube.com/watch?v=c71cgvPxj3o&amp;feature=g-all-u</vt:lpwstr>
      </vt:variant>
      <vt:variant>
        <vt:lpwstr/>
      </vt:variant>
      <vt:variant>
        <vt:i4>5832777</vt:i4>
      </vt:variant>
      <vt:variant>
        <vt:i4>156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153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150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147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144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141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138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135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132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129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126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123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120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117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114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111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108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2162739</vt:i4>
      </vt:variant>
      <vt:variant>
        <vt:i4>105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  <vt:variant>
        <vt:i4>2162739</vt:i4>
      </vt:variant>
      <vt:variant>
        <vt:i4>102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  <vt:variant>
        <vt:i4>2162739</vt:i4>
      </vt:variant>
      <vt:variant>
        <vt:i4>99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  <vt:variant>
        <vt:i4>2162739</vt:i4>
      </vt:variant>
      <vt:variant>
        <vt:i4>96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  <vt:variant>
        <vt:i4>2162739</vt:i4>
      </vt:variant>
      <vt:variant>
        <vt:i4>93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  <vt:variant>
        <vt:i4>6029437</vt:i4>
      </vt:variant>
      <vt:variant>
        <vt:i4>90</vt:i4>
      </vt:variant>
      <vt:variant>
        <vt:i4>0</vt:i4>
      </vt:variant>
      <vt:variant>
        <vt:i4>5</vt:i4>
      </vt:variant>
      <vt:variant>
        <vt:lpwstr>mailto:Joe.Bloggs.CPD@gmail.com</vt:lpwstr>
      </vt:variant>
      <vt:variant>
        <vt:lpwstr/>
      </vt:variant>
      <vt:variant>
        <vt:i4>6029437</vt:i4>
      </vt:variant>
      <vt:variant>
        <vt:i4>87</vt:i4>
      </vt:variant>
      <vt:variant>
        <vt:i4>0</vt:i4>
      </vt:variant>
      <vt:variant>
        <vt:i4>5</vt:i4>
      </vt:variant>
      <vt:variant>
        <vt:lpwstr>mailto:Joe.Bloggs.CPD@gmail.com</vt:lpwstr>
      </vt:variant>
      <vt:variant>
        <vt:lpwstr/>
      </vt:variant>
      <vt:variant>
        <vt:i4>6029437</vt:i4>
      </vt:variant>
      <vt:variant>
        <vt:i4>84</vt:i4>
      </vt:variant>
      <vt:variant>
        <vt:i4>0</vt:i4>
      </vt:variant>
      <vt:variant>
        <vt:i4>5</vt:i4>
      </vt:variant>
      <vt:variant>
        <vt:lpwstr>mailto:Joe.Bloggs.CPD@gmail.com</vt:lpwstr>
      </vt:variant>
      <vt:variant>
        <vt:lpwstr/>
      </vt:variant>
      <vt:variant>
        <vt:i4>6029437</vt:i4>
      </vt:variant>
      <vt:variant>
        <vt:i4>81</vt:i4>
      </vt:variant>
      <vt:variant>
        <vt:i4>0</vt:i4>
      </vt:variant>
      <vt:variant>
        <vt:i4>5</vt:i4>
      </vt:variant>
      <vt:variant>
        <vt:lpwstr>mailto:Joe.Bloggs.CPD@gmail.com</vt:lpwstr>
      </vt:variant>
      <vt:variant>
        <vt:lpwstr/>
      </vt:variant>
      <vt:variant>
        <vt:i4>6029437</vt:i4>
      </vt:variant>
      <vt:variant>
        <vt:i4>78</vt:i4>
      </vt:variant>
      <vt:variant>
        <vt:i4>0</vt:i4>
      </vt:variant>
      <vt:variant>
        <vt:i4>5</vt:i4>
      </vt:variant>
      <vt:variant>
        <vt:lpwstr>mailto:Joe.Bloggs.CPD@gmail.com</vt:lpwstr>
      </vt:variant>
      <vt:variant>
        <vt:lpwstr/>
      </vt:variant>
      <vt:variant>
        <vt:i4>6029437</vt:i4>
      </vt:variant>
      <vt:variant>
        <vt:i4>75</vt:i4>
      </vt:variant>
      <vt:variant>
        <vt:i4>0</vt:i4>
      </vt:variant>
      <vt:variant>
        <vt:i4>5</vt:i4>
      </vt:variant>
      <vt:variant>
        <vt:lpwstr>mailto:Joe.Bloggs.CPD@gmail.com</vt:lpwstr>
      </vt:variant>
      <vt:variant>
        <vt:lpwstr/>
      </vt:variant>
      <vt:variant>
        <vt:i4>6029437</vt:i4>
      </vt:variant>
      <vt:variant>
        <vt:i4>72</vt:i4>
      </vt:variant>
      <vt:variant>
        <vt:i4>0</vt:i4>
      </vt:variant>
      <vt:variant>
        <vt:i4>5</vt:i4>
      </vt:variant>
      <vt:variant>
        <vt:lpwstr>mailto:Joe.Bloggs.CPD@gmail.com</vt:lpwstr>
      </vt:variant>
      <vt:variant>
        <vt:lpwstr/>
      </vt:variant>
      <vt:variant>
        <vt:i4>6029437</vt:i4>
      </vt:variant>
      <vt:variant>
        <vt:i4>69</vt:i4>
      </vt:variant>
      <vt:variant>
        <vt:i4>0</vt:i4>
      </vt:variant>
      <vt:variant>
        <vt:i4>5</vt:i4>
      </vt:variant>
      <vt:variant>
        <vt:lpwstr>mailto:Joe.Bloggs.CPD@gmail.com</vt:lpwstr>
      </vt:variant>
      <vt:variant>
        <vt:lpwstr/>
      </vt:variant>
      <vt:variant>
        <vt:i4>6029437</vt:i4>
      </vt:variant>
      <vt:variant>
        <vt:i4>66</vt:i4>
      </vt:variant>
      <vt:variant>
        <vt:i4>0</vt:i4>
      </vt:variant>
      <vt:variant>
        <vt:i4>5</vt:i4>
      </vt:variant>
      <vt:variant>
        <vt:lpwstr>mailto:Joe.Bloggs.CPD@gmail.com</vt:lpwstr>
      </vt:variant>
      <vt:variant>
        <vt:lpwstr/>
      </vt:variant>
      <vt:variant>
        <vt:i4>2162739</vt:i4>
      </vt:variant>
      <vt:variant>
        <vt:i4>63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  <vt:variant>
        <vt:i4>2162739</vt:i4>
      </vt:variant>
      <vt:variant>
        <vt:i4>60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  <vt:variant>
        <vt:i4>2162739</vt:i4>
      </vt:variant>
      <vt:variant>
        <vt:i4>57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  <vt:variant>
        <vt:i4>2162739</vt:i4>
      </vt:variant>
      <vt:variant>
        <vt:i4>54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  <vt:variant>
        <vt:i4>2162739</vt:i4>
      </vt:variant>
      <vt:variant>
        <vt:i4>51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  <vt:variant>
        <vt:i4>5832777</vt:i4>
      </vt:variant>
      <vt:variant>
        <vt:i4>48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45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42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39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36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33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30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27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24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18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15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9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http://www.youtube.com/watch?v=LQfUEHCUkII&amp;feature=colike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Ramone Al Bishawi</dc:creator>
  <cp:lastModifiedBy>Ramone Al Bishawi</cp:lastModifiedBy>
  <cp:revision>3</cp:revision>
  <cp:lastPrinted>2012-11-07T15:53:00Z</cp:lastPrinted>
  <dcterms:created xsi:type="dcterms:W3CDTF">2012-11-07T18:09:00Z</dcterms:created>
  <dcterms:modified xsi:type="dcterms:W3CDTF">2012-11-07T19:15:00Z</dcterms:modified>
</cp:coreProperties>
</file>